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459AB" w14:textId="77777777" w:rsidR="00016191" w:rsidRDefault="00016191" w:rsidP="00117351">
      <w:pPr>
        <w:pStyle w:val="Vietas"/>
        <w:tabs>
          <w:tab w:val="clear" w:pos="0"/>
        </w:tabs>
        <w:ind w:left="-142" w:firstLine="0"/>
        <w:rPr>
          <w:rFonts w:ascii="Adobe Caslon Pro" w:hAnsi="Adobe Caslon Pro" w:cs="Tahoma"/>
          <w:sz w:val="8"/>
          <w:szCs w:val="10"/>
        </w:rPr>
      </w:pPr>
    </w:p>
    <w:p w14:paraId="4A60BE07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7C66E243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12032EBC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1F24A8A8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5C66FE03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762B8FC7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0037CB92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77894055" w14:textId="77777777" w:rsidR="00F66D24" w:rsidRDefault="00F66D24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5DC4FBF7" w14:textId="3B0048E7" w:rsidR="00892FB2" w:rsidRPr="00300053" w:rsidRDefault="00892FB2" w:rsidP="00300053">
      <w:pPr>
        <w:pStyle w:val="Vietas"/>
        <w:tabs>
          <w:tab w:val="clear" w:pos="0"/>
          <w:tab w:val="left" w:pos="3480"/>
        </w:tabs>
        <w:ind w:left="0" w:firstLine="0"/>
        <w:rPr>
          <w:rFonts w:ascii="Adobe Caslon Pro" w:hAnsi="Adobe Caslon Pro" w:cs="Tahoma"/>
          <w:sz w:val="8"/>
          <w:szCs w:val="10"/>
          <w:lang w:val="es-MX"/>
        </w:rPr>
      </w:pPr>
    </w:p>
    <w:p w14:paraId="638CCF71" w14:textId="77777777" w:rsidR="00300053" w:rsidRPr="00016191" w:rsidRDefault="00300053" w:rsidP="00016191">
      <w:pPr>
        <w:pStyle w:val="Vietas"/>
        <w:tabs>
          <w:tab w:val="clear" w:pos="0"/>
        </w:tabs>
        <w:ind w:left="0" w:firstLine="0"/>
        <w:rPr>
          <w:rFonts w:ascii="Adobe Caslon Pro" w:hAnsi="Adobe Caslon Pro" w:cs="Tahoma"/>
          <w:sz w:val="8"/>
          <w:szCs w:val="10"/>
        </w:rPr>
      </w:pPr>
    </w:p>
    <w:p w14:paraId="5B7FF49E" w14:textId="77777777" w:rsidR="00892FB2" w:rsidRDefault="00892FB2" w:rsidP="00016191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p w14:paraId="35E78220" w14:textId="77777777" w:rsidR="007A150A" w:rsidRDefault="007A150A" w:rsidP="00016191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p w14:paraId="52B77CE3" w14:textId="77777777" w:rsidR="007A150A" w:rsidRDefault="007A150A" w:rsidP="00016191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p w14:paraId="472BB9F4" w14:textId="77777777" w:rsidR="007A150A" w:rsidRDefault="007A150A" w:rsidP="00016191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p w14:paraId="2BFF04F5" w14:textId="518F149E" w:rsidR="00016191" w:rsidRDefault="00016191" w:rsidP="00016191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  <w:r w:rsidRPr="00117351">
        <w:rPr>
          <w:rFonts w:ascii="Verdana" w:hAnsi="Verdana" w:cs="Tahoma"/>
          <w:sz w:val="18"/>
          <w:szCs w:val="18"/>
        </w:rPr>
        <w:t>Antes de proporcionar la información solicitada, lea cuidadosamente cada uno de los rubros que contiene la presente ficha</w:t>
      </w:r>
      <w:r w:rsidR="00F66D24" w:rsidRPr="00117351">
        <w:rPr>
          <w:rFonts w:ascii="Verdana" w:hAnsi="Verdana" w:cs="Tahoma"/>
          <w:sz w:val="18"/>
          <w:szCs w:val="18"/>
        </w:rPr>
        <w:t>,</w:t>
      </w:r>
      <w:r w:rsidRPr="00117351">
        <w:rPr>
          <w:rFonts w:ascii="Verdana" w:hAnsi="Verdana" w:cs="Tahoma"/>
          <w:sz w:val="18"/>
          <w:szCs w:val="18"/>
        </w:rPr>
        <w:t xml:space="preserve"> en caso de presentarse incompleta, la solicitud de registro será rechazada.</w:t>
      </w:r>
    </w:p>
    <w:p w14:paraId="7916CEC2" w14:textId="77777777" w:rsidR="00A47408" w:rsidRPr="00117351" w:rsidRDefault="00A47408" w:rsidP="00016191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p w14:paraId="716DFBD9" w14:textId="0AC1F74F" w:rsidR="00016191" w:rsidRPr="00117351" w:rsidRDefault="00016191" w:rsidP="00016191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1134"/>
        <w:gridCol w:w="709"/>
        <w:gridCol w:w="425"/>
        <w:gridCol w:w="992"/>
      </w:tblGrid>
      <w:tr w:rsidR="0087535E" w:rsidRPr="00C23590" w14:paraId="74CAD980" w14:textId="5DC56B5A" w:rsidTr="0087535E">
        <w:tc>
          <w:tcPr>
            <w:tcW w:w="1843" w:type="dxa"/>
            <w:tcBorders>
              <w:right w:val="single" w:sz="4" w:space="0" w:color="auto"/>
            </w:tcBorders>
          </w:tcPr>
          <w:p w14:paraId="660774A3" w14:textId="77777777" w:rsidR="0087535E" w:rsidRPr="00C23590" w:rsidRDefault="0087535E" w:rsidP="00C1519F">
            <w:pPr>
              <w:snapToGrid w:val="0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CONVOCATORIA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8607" w14:textId="77777777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FEB-JUL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9B34" w14:textId="77777777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6FEADF7" w14:textId="77777777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4DBC" w14:textId="11DA0229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AÑO</w:t>
            </w:r>
          </w:p>
        </w:tc>
      </w:tr>
      <w:tr w:rsidR="0087535E" w:rsidRPr="00C23590" w14:paraId="6F0F1437" w14:textId="151710AC" w:rsidTr="0087535E">
        <w:tc>
          <w:tcPr>
            <w:tcW w:w="1843" w:type="dxa"/>
            <w:tcBorders>
              <w:right w:val="single" w:sz="4" w:space="0" w:color="auto"/>
            </w:tcBorders>
          </w:tcPr>
          <w:p w14:paraId="25070BDF" w14:textId="77777777" w:rsidR="0087535E" w:rsidRPr="00C23590" w:rsidRDefault="0087535E" w:rsidP="00C1519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Marcar con una 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3F8" w14:textId="77777777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AGO-DIC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6F49" w14:textId="77777777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87ADF32" w14:textId="77777777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5533" w14:textId="77777777" w:rsidR="0087535E" w:rsidRPr="00C23590" w:rsidRDefault="0087535E" w:rsidP="00C1519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-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5"/>
      </w:tblGrid>
      <w:tr w:rsidR="00C1519F" w:rsidRPr="00117351" w14:paraId="07A93B35" w14:textId="77777777" w:rsidTr="00C1519F">
        <w:trPr>
          <w:trHeight w:val="378"/>
        </w:trPr>
        <w:tc>
          <w:tcPr>
            <w:tcW w:w="3965" w:type="dxa"/>
            <w:tcBorders>
              <w:bottom w:val="single" w:sz="4" w:space="0" w:color="auto"/>
            </w:tcBorders>
          </w:tcPr>
          <w:p w14:paraId="67A6DE40" w14:textId="77777777" w:rsidR="00C1519F" w:rsidRPr="00117351" w:rsidRDefault="00C1519F" w:rsidP="00C1519F">
            <w:pPr>
              <w:snapToGrid w:val="0"/>
              <w:spacing w:line="240" w:lineRule="exact"/>
              <w:ind w:left="-359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1519F" w:rsidRPr="00117351" w14:paraId="7D60083B" w14:textId="77777777" w:rsidTr="00C1519F">
        <w:trPr>
          <w:trHeight w:val="240"/>
        </w:trPr>
        <w:tc>
          <w:tcPr>
            <w:tcW w:w="3965" w:type="dxa"/>
            <w:tcBorders>
              <w:left w:val="nil"/>
              <w:bottom w:val="nil"/>
              <w:right w:val="nil"/>
            </w:tcBorders>
          </w:tcPr>
          <w:p w14:paraId="025120B2" w14:textId="77777777" w:rsidR="00C1519F" w:rsidRPr="0056648F" w:rsidRDefault="00C1519F" w:rsidP="00C1519F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56648F">
              <w:rPr>
                <w:rFonts w:ascii="Verdana" w:hAnsi="Verdana" w:cs="Tahoma"/>
                <w:b/>
                <w:color w:val="002060"/>
                <w:sz w:val="16"/>
                <w:szCs w:val="16"/>
              </w:rPr>
              <w:t xml:space="preserve">REGISTRO INTERNO*Exclusivo Área </w:t>
            </w:r>
            <w:proofErr w:type="spellStart"/>
            <w:r w:rsidRPr="0056648F">
              <w:rPr>
                <w:rFonts w:ascii="Verdana" w:hAnsi="Verdana" w:cs="Tahoma"/>
                <w:b/>
                <w:color w:val="002060"/>
                <w:sz w:val="16"/>
                <w:szCs w:val="16"/>
              </w:rPr>
              <w:t>SPeI</w:t>
            </w:r>
            <w:proofErr w:type="spellEnd"/>
          </w:p>
        </w:tc>
      </w:tr>
    </w:tbl>
    <w:p w14:paraId="564A1D52" w14:textId="1D62A1FA" w:rsidR="000C2AA4" w:rsidRDefault="006F4A79" w:rsidP="00892FB2">
      <w:pPr>
        <w:jc w:val="center"/>
        <w:rPr>
          <w:rFonts w:ascii="Verdana" w:hAnsi="Verdana"/>
          <w:bCs/>
          <w:i/>
          <w:sz w:val="18"/>
          <w:szCs w:val="18"/>
        </w:rPr>
      </w:pPr>
      <w:r>
        <w:rPr>
          <w:rFonts w:ascii="Verdana" w:hAnsi="Verdana"/>
          <w:bCs/>
          <w:i/>
          <w:sz w:val="18"/>
          <w:szCs w:val="18"/>
        </w:rPr>
        <w:t xml:space="preserve">     </w:t>
      </w:r>
    </w:p>
    <w:p w14:paraId="0153D4C7" w14:textId="77777777" w:rsidR="000C2AA4" w:rsidRPr="00117351" w:rsidRDefault="000C2AA4" w:rsidP="00016191">
      <w:pPr>
        <w:jc w:val="center"/>
        <w:rPr>
          <w:rFonts w:ascii="Verdana" w:hAnsi="Verdana"/>
          <w:bCs/>
          <w:i/>
          <w:sz w:val="18"/>
          <w:szCs w:val="18"/>
        </w:rPr>
      </w:pPr>
    </w:p>
    <w:tbl>
      <w:tblPr>
        <w:tblW w:w="94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"/>
        <w:gridCol w:w="850"/>
        <w:gridCol w:w="992"/>
        <w:gridCol w:w="709"/>
        <w:gridCol w:w="851"/>
        <w:gridCol w:w="708"/>
        <w:gridCol w:w="543"/>
        <w:gridCol w:w="733"/>
        <w:gridCol w:w="1134"/>
        <w:gridCol w:w="1134"/>
        <w:gridCol w:w="845"/>
      </w:tblGrid>
      <w:tr w:rsidR="00016191" w:rsidRPr="00117351" w14:paraId="39D127E7" w14:textId="77777777" w:rsidTr="00E33616">
        <w:trPr>
          <w:trHeight w:val="336"/>
          <w:jc w:val="center"/>
        </w:trPr>
        <w:tc>
          <w:tcPr>
            <w:tcW w:w="94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04A59" w14:textId="77777777" w:rsidR="00016191" w:rsidRPr="00117351" w:rsidRDefault="00016191" w:rsidP="002E55C6">
            <w:pPr>
              <w:pStyle w:val="Textoindependiente21"/>
              <w:spacing w:line="360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117351">
              <w:rPr>
                <w:rFonts w:ascii="Verdana" w:hAnsi="Verdana" w:cs="Tahoma"/>
                <w:b/>
                <w:sz w:val="18"/>
                <w:szCs w:val="18"/>
              </w:rPr>
              <w:t>Institución:</w:t>
            </w:r>
          </w:p>
        </w:tc>
      </w:tr>
      <w:tr w:rsidR="000C2AA4" w:rsidRPr="00117351" w14:paraId="49429483" w14:textId="77777777" w:rsidTr="00E33616">
        <w:trPr>
          <w:trHeight w:val="336"/>
          <w:jc w:val="center"/>
        </w:trPr>
        <w:tc>
          <w:tcPr>
            <w:tcW w:w="9482" w:type="dxa"/>
            <w:gridSpan w:val="11"/>
            <w:tcBorders>
              <w:top w:val="single" w:sz="8" w:space="0" w:color="000000"/>
              <w:bottom w:val="single" w:sz="8" w:space="0" w:color="000000"/>
            </w:tcBorders>
          </w:tcPr>
          <w:p w14:paraId="61B07342" w14:textId="28A7476F" w:rsidR="00A47408" w:rsidRPr="00117351" w:rsidRDefault="00A47408" w:rsidP="00113B23">
            <w:pPr>
              <w:pStyle w:val="Textoindependiente21"/>
              <w:spacing w:line="360" w:lineRule="auto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0C2AA4" w:rsidRPr="00117351" w14:paraId="2A96F31C" w14:textId="77777777" w:rsidTr="00E33616">
        <w:trPr>
          <w:trHeight w:val="336"/>
          <w:jc w:val="center"/>
        </w:trPr>
        <w:tc>
          <w:tcPr>
            <w:tcW w:w="94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268BB" w14:textId="77777777" w:rsidR="000C2AA4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Título </w:t>
            </w:r>
            <w:r w:rsidR="000C2AA4" w:rsidRPr="00C23590">
              <w:rPr>
                <w:rFonts w:ascii="Verdana" w:hAnsi="Verdana"/>
                <w:b/>
                <w:bCs/>
                <w:sz w:val="18"/>
                <w:szCs w:val="18"/>
              </w:rPr>
              <w:t>del Pro</w:t>
            </w:r>
            <w:r w:rsidR="00853C8B">
              <w:rPr>
                <w:rFonts w:ascii="Verdana" w:hAnsi="Verdana"/>
                <w:b/>
                <w:bCs/>
                <w:sz w:val="18"/>
                <w:szCs w:val="18"/>
              </w:rPr>
              <w:t>yecto</w:t>
            </w:r>
            <w:r w:rsidR="000C2AA4" w:rsidRPr="00C23590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  <w:p w14:paraId="62AD3A00" w14:textId="5B5D2507" w:rsidR="00C1519F" w:rsidRPr="00117351" w:rsidRDefault="00C1519F" w:rsidP="00C1519F">
            <w:pPr>
              <w:pStyle w:val="Textoindependiente21"/>
              <w:spacing w:line="360" w:lineRule="auto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C1519F" w:rsidRPr="00117351" w14:paraId="217DA30C" w14:textId="77777777" w:rsidTr="00E33616">
        <w:trPr>
          <w:trHeight w:val="336"/>
          <w:jc w:val="center"/>
        </w:trPr>
        <w:tc>
          <w:tcPr>
            <w:tcW w:w="94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BF75E" w14:textId="382C6CE2" w:rsidR="00C1519F" w:rsidRDefault="00C1519F" w:rsidP="00C1519F">
            <w:pPr>
              <w:pStyle w:val="Textoindependiente21"/>
              <w:spacing w:line="360" w:lineRule="auto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En caso de haber realizado </w:t>
            </w:r>
            <w:r w:rsidRPr="00D96CBE">
              <w:rPr>
                <w:rFonts w:ascii="Verdana" w:hAnsi="Verdana" w:cs="Tahoma"/>
                <w:b/>
                <w:sz w:val="18"/>
                <w:szCs w:val="18"/>
              </w:rPr>
              <w:t>convenio (Fecha y firma):</w:t>
            </w:r>
          </w:p>
        </w:tc>
      </w:tr>
      <w:tr w:rsidR="00C1519F" w:rsidRPr="00117351" w14:paraId="5A3605EE" w14:textId="77777777" w:rsidTr="00EF5D3E">
        <w:trPr>
          <w:trHeight w:val="382"/>
          <w:jc w:val="center"/>
        </w:trPr>
        <w:tc>
          <w:tcPr>
            <w:tcW w:w="4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07D1C7" w14:textId="0C1D0B88" w:rsidR="00C1519F" w:rsidRPr="00192FD6" w:rsidRDefault="00C1519F" w:rsidP="00C1519F">
            <w:pPr>
              <w:pStyle w:val="Textoindependiente21"/>
              <w:snapToGrid w:val="0"/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92FD6">
              <w:rPr>
                <w:rFonts w:ascii="Verdana" w:hAnsi="Verdana"/>
                <w:b/>
                <w:bCs/>
                <w:sz w:val="18"/>
                <w:szCs w:val="18"/>
              </w:rPr>
              <w:t xml:space="preserve">Responsable del Proyecto: </w:t>
            </w:r>
          </w:p>
        </w:tc>
        <w:tc>
          <w:tcPr>
            <w:tcW w:w="5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1282F0" w14:textId="198C053D" w:rsidR="00C1519F" w:rsidRPr="00192FD6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92FD6">
              <w:rPr>
                <w:rFonts w:ascii="Verdana" w:hAnsi="Verdana"/>
                <w:b/>
                <w:bCs/>
                <w:sz w:val="18"/>
                <w:szCs w:val="18"/>
              </w:rPr>
              <w:t>Correo electrónico:</w:t>
            </w:r>
          </w:p>
        </w:tc>
      </w:tr>
      <w:tr w:rsidR="00C1519F" w:rsidRPr="00117351" w14:paraId="7C7D6A1F" w14:textId="77777777" w:rsidTr="00EF5D3E">
        <w:trPr>
          <w:trHeight w:val="1941"/>
          <w:jc w:val="center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726A3" w14:textId="5C5C009F" w:rsidR="00C1519F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>
              <w:rPr>
                <w:rFonts w:ascii="Verdana" w:hAnsi="Verdana" w:cs="Tahoma"/>
                <w:b/>
                <w:sz w:val="10"/>
                <w:szCs w:val="10"/>
              </w:rPr>
              <w:t>TC=</w:t>
            </w:r>
            <w:r w:rsidRPr="00EF5D3E">
              <w:rPr>
                <w:rFonts w:ascii="Verdana" w:hAnsi="Verdana" w:cs="Tahoma"/>
                <w:sz w:val="10"/>
                <w:szCs w:val="10"/>
              </w:rPr>
              <w:t>Tiempo Completo</w:t>
            </w:r>
            <w:r>
              <w:rPr>
                <w:rFonts w:ascii="Verdana" w:hAnsi="Verdana" w:cs="Tahoma"/>
                <w:sz w:val="10"/>
                <w:szCs w:val="10"/>
              </w:rPr>
              <w:t xml:space="preserve"> </w:t>
            </w:r>
            <w:r w:rsidRPr="00EF5D3E">
              <w:rPr>
                <w:rFonts w:ascii="Verdana" w:hAnsi="Verdana" w:cs="Tahoma"/>
                <w:sz w:val="10"/>
                <w:szCs w:val="10"/>
              </w:rPr>
              <w:t>/</w:t>
            </w:r>
          </w:p>
          <w:p w14:paraId="69AD06CC" w14:textId="60EAE66F" w:rsidR="00C1519F" w:rsidRPr="00CE5891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>
              <w:rPr>
                <w:rFonts w:ascii="Verdana" w:hAnsi="Verdana" w:cs="Tahoma"/>
                <w:b/>
                <w:sz w:val="10"/>
                <w:szCs w:val="10"/>
              </w:rPr>
              <w:t>A=</w:t>
            </w:r>
            <w:r w:rsidRPr="00EF5D3E">
              <w:rPr>
                <w:rFonts w:ascii="Verdana" w:hAnsi="Verdana" w:cs="Tahoma"/>
                <w:sz w:val="10"/>
                <w:szCs w:val="10"/>
              </w:rPr>
              <w:t>Asignatura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BAFE" w14:textId="437B6141" w:rsidR="00C1519F" w:rsidRPr="00CE5891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 xml:space="preserve">ESTANCIA </w:t>
            </w:r>
            <w:r w:rsidRPr="00272830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77EB" w14:textId="3EF62B9F" w:rsidR="00C1519F" w:rsidRPr="00CE5891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CE5891">
              <w:rPr>
                <w:rFonts w:ascii="Verdana" w:hAnsi="Verdana"/>
                <w:b/>
                <w:bCs/>
                <w:sz w:val="10"/>
                <w:szCs w:val="10"/>
              </w:rPr>
              <w:t xml:space="preserve">PROYECTO FINANCIADO </w:t>
            </w:r>
            <w:r w:rsidRPr="00272830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B6E38" w14:textId="77777777" w:rsidR="00C1519F" w:rsidRPr="00CE5891" w:rsidRDefault="00C1519F" w:rsidP="00C1519F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Perfil PRODEP</w:t>
            </w:r>
          </w:p>
          <w:p w14:paraId="29493D73" w14:textId="3F3FDF70" w:rsidR="00C1519F" w:rsidRPr="00BD4464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Cs/>
                <w:sz w:val="10"/>
                <w:szCs w:val="10"/>
              </w:rPr>
            </w:pPr>
            <w:r w:rsidRPr="00BD4464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3EC3" w14:textId="7C6E21EA" w:rsidR="00C1519F" w:rsidRPr="00CE5891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NIVEL DE ESTUDIOS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FC4CF" w14:textId="4B60B61E" w:rsidR="00C1519F" w:rsidRPr="00CE5891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DISCAPACIDAD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D4464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E30B6" w14:textId="5AD09150" w:rsidR="00C1519F" w:rsidRPr="00CE5891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ETNIA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D4464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055D" w14:textId="77777777" w:rsidR="00C1519F" w:rsidRPr="00CE5891" w:rsidRDefault="00C1519F" w:rsidP="00C1519F">
            <w:pPr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CE5891">
              <w:rPr>
                <w:rFonts w:ascii="Verdana" w:hAnsi="Verdana"/>
                <w:b/>
                <w:bCs/>
                <w:sz w:val="10"/>
                <w:szCs w:val="10"/>
              </w:rPr>
              <w:t>SEXO:</w:t>
            </w:r>
          </w:p>
          <w:p w14:paraId="10B5964A" w14:textId="77777777" w:rsidR="00C1519F" w:rsidRPr="002E55C6" w:rsidRDefault="00C1519F" w:rsidP="00C1519F">
            <w:pPr>
              <w:rPr>
                <w:rFonts w:ascii="Arial Narrow" w:hAnsi="Arial Narrow"/>
                <w:sz w:val="12"/>
                <w:szCs w:val="12"/>
              </w:rPr>
            </w:pPr>
            <w:r w:rsidRPr="002E55C6">
              <w:rPr>
                <w:rFonts w:ascii="Arial Narrow" w:hAnsi="Arial Narrow"/>
                <w:sz w:val="12"/>
                <w:szCs w:val="12"/>
              </w:rPr>
              <w:t>H = Hombre</w:t>
            </w:r>
          </w:p>
          <w:p w14:paraId="21534763" w14:textId="77777777" w:rsidR="00C1519F" w:rsidRPr="002E55C6" w:rsidRDefault="00C1519F" w:rsidP="00C1519F">
            <w:pPr>
              <w:rPr>
                <w:rFonts w:ascii="Arial Narrow" w:hAnsi="Arial Narrow"/>
                <w:sz w:val="12"/>
                <w:szCs w:val="12"/>
              </w:rPr>
            </w:pPr>
            <w:r w:rsidRPr="002E55C6">
              <w:rPr>
                <w:rFonts w:ascii="Arial Narrow" w:hAnsi="Arial Narrow"/>
                <w:sz w:val="12"/>
                <w:szCs w:val="12"/>
              </w:rPr>
              <w:t>M = Mujer</w:t>
            </w:r>
          </w:p>
          <w:p w14:paraId="6ACF852A" w14:textId="12E664C7" w:rsidR="00C1519F" w:rsidRPr="00CE5891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2E55C6">
              <w:rPr>
                <w:rFonts w:ascii="Arial Narrow" w:hAnsi="Arial Narrow"/>
                <w:sz w:val="12"/>
                <w:szCs w:val="12"/>
              </w:rPr>
              <w:t>O = Otro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7BB26" w14:textId="0AD0604E" w:rsidR="00C1519F" w:rsidRPr="00704DDE" w:rsidRDefault="00C1519F" w:rsidP="00C1519F">
            <w:pPr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704DDE">
              <w:rPr>
                <w:rFonts w:ascii="Verdana" w:hAnsi="Verdana"/>
                <w:b/>
                <w:bCs/>
                <w:sz w:val="10"/>
                <w:szCs w:val="10"/>
              </w:rPr>
              <w:t>ANTIGÜEDAD:</w:t>
            </w:r>
          </w:p>
          <w:p w14:paraId="6769E053" w14:textId="2342FEDA" w:rsidR="00C1519F" w:rsidRPr="00704DDE" w:rsidRDefault="00C1519F" w:rsidP="00C1519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0 a 4 años </w:t>
            </w:r>
          </w:p>
          <w:p w14:paraId="63CFC7E3" w14:textId="77777777" w:rsidR="00C1519F" w:rsidRPr="00704DDE" w:rsidRDefault="00C1519F" w:rsidP="00C1519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 a 9 años </w:t>
            </w:r>
          </w:p>
          <w:p w14:paraId="35343358" w14:textId="77777777" w:rsidR="00C1519F" w:rsidRPr="00704DDE" w:rsidRDefault="00C1519F" w:rsidP="00C1519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10 a 14 años </w:t>
            </w:r>
          </w:p>
          <w:p w14:paraId="2EA295AE" w14:textId="77777777" w:rsidR="00C1519F" w:rsidRPr="00704DDE" w:rsidRDefault="00C1519F" w:rsidP="00C1519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15 a 19 años </w:t>
            </w:r>
          </w:p>
          <w:p w14:paraId="2E54FE77" w14:textId="77777777" w:rsidR="00C1519F" w:rsidRPr="00704DDE" w:rsidRDefault="00C1519F" w:rsidP="00C1519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0DB2F54C" w14:textId="77777777" w:rsidR="00C1519F" w:rsidRPr="00704DDE" w:rsidRDefault="00C1519F" w:rsidP="00C1519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257924D3" w14:textId="77777777" w:rsidR="00C1519F" w:rsidRPr="00704DDE" w:rsidRDefault="00C1519F" w:rsidP="00C1519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años o más </w:t>
            </w:r>
          </w:p>
          <w:p w14:paraId="36348E4D" w14:textId="6EDA6FFA" w:rsidR="00C1519F" w:rsidRPr="00704DDE" w:rsidRDefault="00C1519F" w:rsidP="00C1519F">
            <w:pPr>
              <w:ind w:left="422" w:hanging="425"/>
              <w:rPr>
                <w:rFonts w:ascii="Arial Narrow" w:hAnsi="Arial Narrow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33DCB" w14:textId="77777777" w:rsidR="00C1519F" w:rsidRPr="00B909C6" w:rsidRDefault="00C1519F" w:rsidP="00C1519F">
            <w:pPr>
              <w:pStyle w:val="Prrafodelista"/>
              <w:ind w:left="78"/>
              <w:rPr>
                <w:rFonts w:ascii="Arial Narrow" w:hAnsi="Arial Narrow"/>
                <w:b/>
                <w:bCs/>
                <w:sz w:val="12"/>
                <w:szCs w:val="12"/>
              </w:rPr>
            </w:pPr>
            <w:r w:rsidRPr="00272830">
              <w:rPr>
                <w:rFonts w:ascii="Arial Narrow" w:hAnsi="Arial Narrow"/>
                <w:b/>
                <w:bCs/>
                <w:sz w:val="12"/>
                <w:szCs w:val="12"/>
              </w:rPr>
              <w:t>GRUPO DE EDAD</w:t>
            </w:r>
            <w:r w:rsidRPr="00B909C6">
              <w:rPr>
                <w:rFonts w:ascii="Arial Narrow" w:hAnsi="Arial Narrow"/>
                <w:b/>
                <w:bCs/>
                <w:sz w:val="12"/>
                <w:szCs w:val="12"/>
              </w:rPr>
              <w:t xml:space="preserve">: </w:t>
            </w:r>
          </w:p>
          <w:p w14:paraId="75F2772D" w14:textId="795A5D89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Menos de 20 años </w:t>
            </w:r>
          </w:p>
          <w:p w14:paraId="71D2F08E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4463777D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36EBD2A6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 34 años </w:t>
            </w:r>
          </w:p>
          <w:p w14:paraId="0FFCF4C9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35 a 39 años </w:t>
            </w:r>
          </w:p>
          <w:p w14:paraId="76478B9F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40 a 44 años </w:t>
            </w:r>
          </w:p>
          <w:p w14:paraId="31C45357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45 a 49 años </w:t>
            </w:r>
          </w:p>
          <w:p w14:paraId="53BDFEC1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50 a 54 años </w:t>
            </w:r>
          </w:p>
          <w:p w14:paraId="3AE31D43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55 a 59 años </w:t>
            </w:r>
          </w:p>
          <w:p w14:paraId="35E66370" w14:textId="77777777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60 a 64 años </w:t>
            </w:r>
          </w:p>
          <w:p w14:paraId="1943E522" w14:textId="48FCE05C" w:rsidR="00C1519F" w:rsidRPr="00704DDE" w:rsidRDefault="00C1519F" w:rsidP="00C1519F">
            <w:pPr>
              <w:pStyle w:val="Prrafodelista"/>
              <w:numPr>
                <w:ilvl w:val="0"/>
                <w:numId w:val="11"/>
              </w:numPr>
              <w:ind w:left="78" w:hanging="142"/>
              <w:rPr>
                <w:rFonts w:ascii="Arial Narrow" w:hAnsi="Arial Narrow"/>
                <w:b/>
                <w:bCs/>
                <w:sz w:val="10"/>
                <w:szCs w:val="10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>De 65 años o más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6FB8F" w14:textId="746D38DE" w:rsidR="00C1519F" w:rsidRPr="00CE5891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>
              <w:rPr>
                <w:rFonts w:ascii="Verdana" w:hAnsi="Verdana"/>
                <w:b/>
                <w:bCs/>
                <w:sz w:val="10"/>
                <w:szCs w:val="10"/>
              </w:rPr>
              <w:t xml:space="preserve">HABLANTES DE LENGUA INDIGENA </w:t>
            </w:r>
            <w:r w:rsidRPr="00CE5891">
              <w:rPr>
                <w:rFonts w:ascii="Verdana" w:hAnsi="Verdana" w:cs="Tahoma"/>
                <w:b/>
                <w:sz w:val="10"/>
                <w:szCs w:val="10"/>
              </w:rPr>
              <w:t>(SI/NO)</w:t>
            </w:r>
          </w:p>
        </w:tc>
      </w:tr>
      <w:tr w:rsidR="00C1519F" w:rsidRPr="00117351" w14:paraId="5DCC34F4" w14:textId="77777777" w:rsidTr="00EF5D3E">
        <w:trPr>
          <w:trHeight w:val="522"/>
          <w:jc w:val="center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BA295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8E666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BC0B4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9793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C89B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B2DC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5F84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0A45" w14:textId="0B171CB9" w:rsidR="00C1519F" w:rsidRPr="002E55C6" w:rsidRDefault="00C1519F" w:rsidP="00C1519F">
            <w:pPr>
              <w:pStyle w:val="Textoindependiente21"/>
              <w:spacing w:line="360" w:lineRule="auto"/>
              <w:rPr>
                <w:rFonts w:ascii="Arial Narrow" w:hAnsi="Arial Narrow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BF33" w14:textId="77777777" w:rsidR="00C1519F" w:rsidRPr="002E55C6" w:rsidRDefault="00C1519F" w:rsidP="00C1519F">
            <w:pPr>
              <w:rPr>
                <w:rFonts w:ascii="Arial Narrow" w:hAns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E1F7" w14:textId="77777777" w:rsidR="00C1519F" w:rsidRPr="00E33616" w:rsidRDefault="00C1519F" w:rsidP="00C1519F">
            <w:pPr>
              <w:rPr>
                <w:rFonts w:ascii="Arial Narrow" w:hAns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A3C9" w14:textId="77777777" w:rsidR="00C1519F" w:rsidRPr="002B36F2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1519F" w:rsidRPr="00117351" w14:paraId="167477A9" w14:textId="77777777" w:rsidTr="00E33616">
        <w:trPr>
          <w:trHeight w:val="284"/>
          <w:jc w:val="center"/>
        </w:trPr>
        <w:tc>
          <w:tcPr>
            <w:tcW w:w="94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CDD0" w14:textId="1CAD021C" w:rsidR="00C1519F" w:rsidRPr="003322B0" w:rsidRDefault="00C1519F" w:rsidP="00C1519F">
            <w:pPr>
              <w:pStyle w:val="Textoindependiente21"/>
              <w:snapToGrid w:val="0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Nombre del Sistema de Investigación adscrito:                                       Nivel:  </w:t>
            </w:r>
          </w:p>
          <w:p w14:paraId="6A1082BD" w14:textId="48858DE9" w:rsidR="00C1519F" w:rsidRPr="00117351" w:rsidRDefault="00C1519F" w:rsidP="00C1519F">
            <w:pPr>
              <w:pStyle w:val="Textoindependiente21"/>
              <w:snapToGrid w:val="0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C.V.U.</w:t>
            </w:r>
          </w:p>
        </w:tc>
      </w:tr>
      <w:tr w:rsidR="00C1519F" w:rsidRPr="00117351" w14:paraId="5C589CF3" w14:textId="77777777" w:rsidTr="00E33616">
        <w:trPr>
          <w:trHeight w:val="356"/>
          <w:jc w:val="center"/>
        </w:trPr>
        <w:tc>
          <w:tcPr>
            <w:tcW w:w="94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6602" w14:textId="77777777" w:rsidR="00C1519F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Tipo de investigación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</w:p>
          <w:p w14:paraId="5BE921E8" w14:textId="77777777" w:rsidR="00C1519F" w:rsidRDefault="00C1519F" w:rsidP="00C1519F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Básica </w:t>
            </w:r>
            <w:proofErr w:type="gramStart"/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(  </w:t>
            </w:r>
            <w:proofErr w:type="gramEnd"/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  ) Aplicada   (    ) Desarrollo Tecnológico   (     )</w:t>
            </w:r>
          </w:p>
          <w:p w14:paraId="15D23002" w14:textId="0E680A20" w:rsidR="00C1519F" w:rsidRDefault="00C1519F" w:rsidP="00C1519F">
            <w:pPr>
              <w:pStyle w:val="Textoindependiente21"/>
              <w:spacing w:line="36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4020">
              <w:rPr>
                <w:rFonts w:ascii="Verdana" w:hAnsi="Verdana"/>
                <w:b/>
                <w:bCs/>
                <w:sz w:val="16"/>
                <w:szCs w:val="16"/>
              </w:rPr>
              <w:t xml:space="preserve">Básica: </w:t>
            </w:r>
            <w:r w:rsidRPr="001B4020">
              <w:rPr>
                <w:rFonts w:ascii="Verdana" w:hAnsi="Verdana"/>
                <w:bCs/>
                <w:sz w:val="16"/>
                <w:szCs w:val="16"/>
              </w:rPr>
              <w:t>Trabajo experimental o teórico realizados principalmente para generar nuevos conocimientos sobre fundamentos de fenómenos o hechos observables, sin prever ninguna aplicación específica inmediata.</w:t>
            </w:r>
          </w:p>
          <w:p w14:paraId="5A7865EA" w14:textId="5AFDB788" w:rsidR="00C1519F" w:rsidRDefault="00C1519F" w:rsidP="00C1519F">
            <w:pPr>
              <w:pStyle w:val="Textoindependiente21"/>
              <w:spacing w:line="36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4020">
              <w:rPr>
                <w:rFonts w:ascii="Verdana" w:hAnsi="Verdana"/>
                <w:b/>
                <w:bCs/>
                <w:sz w:val="16"/>
                <w:szCs w:val="16"/>
              </w:rPr>
              <w:t>Aplicada: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Trabajo original realizado para la adquisición de nuevos conocimientos, pero dirigido principalmente al logro de un fin u objetivo practico, determinado y especifico.</w:t>
            </w:r>
          </w:p>
          <w:p w14:paraId="22EC3FCF" w14:textId="615C04F7" w:rsidR="00C1519F" w:rsidRPr="001B4020" w:rsidRDefault="00C1519F" w:rsidP="00C1519F">
            <w:pPr>
              <w:pStyle w:val="Textoindependiente21"/>
              <w:spacing w:line="360" w:lineRule="auto"/>
              <w:jc w:val="both"/>
              <w:rPr>
                <w:rFonts w:ascii="Verdana" w:hAnsi="Verdana"/>
                <w:bCs/>
                <w:sz w:val="16"/>
                <w:szCs w:val="16"/>
                <w:lang w:val="es-MX"/>
              </w:rPr>
            </w:pPr>
            <w:r w:rsidRPr="00EF2CF5">
              <w:rPr>
                <w:rFonts w:ascii="Verdana" w:hAnsi="Verdana"/>
                <w:b/>
                <w:bCs/>
                <w:sz w:val="16"/>
                <w:szCs w:val="16"/>
              </w:rPr>
              <w:t>Desarrollo tecnológico e innovación: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Trabajo sistemático efectuado sobre el conocimiento ya existente, adquirido de la investigación y experiencia práctica, dirigido a la producción de nuevos materiales, productos y servicios; a la instalación de nuevos procesos, sistemas y servicios, y al mejoramiento sustancial de los ya producidos e instalados. Estas actividades pueden coadyuvar a la vinculación con diferentes sectores.</w:t>
            </w:r>
          </w:p>
        </w:tc>
      </w:tr>
      <w:tr w:rsidR="00C1519F" w:rsidRPr="00117351" w14:paraId="64684050" w14:textId="77777777" w:rsidTr="00E33616">
        <w:trPr>
          <w:trHeight w:val="356"/>
          <w:jc w:val="center"/>
        </w:trPr>
        <w:tc>
          <w:tcPr>
            <w:tcW w:w="94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9CAC" w14:textId="251B69CB" w:rsidR="00C1519F" w:rsidRPr="003322B0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Tipo de empresa:  Sector Público </w:t>
            </w:r>
            <w:proofErr w:type="gramStart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()   </w:t>
            </w:r>
            <w:proofErr w:type="gramEnd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 Microempresas ()            Pequeñas Empresas ()             </w:t>
            </w:r>
          </w:p>
          <w:p w14:paraId="40F3CF66" w14:textId="0837A810" w:rsidR="00C1519F" w:rsidRPr="003322B0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                    Medianas Empresas ()      Grandes Empresas ()      Sector Social () </w:t>
            </w:r>
          </w:p>
        </w:tc>
      </w:tr>
      <w:tr w:rsidR="00C1519F" w:rsidRPr="00117351" w14:paraId="432B9730" w14:textId="77777777" w:rsidTr="00E33616">
        <w:trPr>
          <w:trHeight w:val="356"/>
          <w:jc w:val="center"/>
        </w:trPr>
        <w:tc>
          <w:tcPr>
            <w:tcW w:w="94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7011" w14:textId="231CF505" w:rsidR="00C1519F" w:rsidRPr="003322B0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Tipo de vinculación:  Investigación y desarrollo </w:t>
            </w:r>
            <w:proofErr w:type="gramStart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()   </w:t>
            </w:r>
            <w:proofErr w:type="gramEnd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Asesoría técnica () </w:t>
            </w:r>
          </w:p>
          <w:p w14:paraId="162FCF2C" w14:textId="48E0CE6B" w:rsidR="00C1519F" w:rsidRPr="003322B0" w:rsidRDefault="00C1519F" w:rsidP="00C1519F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Prácticas profesionales()     Educación continua ()              Servicio social ()     Otro ()  </w:t>
            </w:r>
          </w:p>
        </w:tc>
      </w:tr>
    </w:tbl>
    <w:p w14:paraId="4E89EB52" w14:textId="77777777" w:rsidR="004D262E" w:rsidRDefault="004D262E" w:rsidP="004D262E">
      <w:pPr>
        <w:ind w:left="-567"/>
        <w:jc w:val="center"/>
        <w:rPr>
          <w:rFonts w:ascii="Verdana" w:hAnsi="Verdana"/>
          <w:b/>
          <w:sz w:val="18"/>
          <w:szCs w:val="18"/>
        </w:rPr>
      </w:pPr>
    </w:p>
    <w:p w14:paraId="36068CD0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434A985B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73AF7611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51320783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5D664249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205AF74A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7A1B0462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049BC47E" w14:textId="77777777" w:rsidR="007A150A" w:rsidRDefault="007A150A" w:rsidP="004D262E">
      <w:pPr>
        <w:jc w:val="center"/>
        <w:rPr>
          <w:rFonts w:ascii="Verdana" w:hAnsi="Verdana"/>
          <w:b/>
          <w:sz w:val="18"/>
          <w:szCs w:val="18"/>
        </w:rPr>
      </w:pPr>
    </w:p>
    <w:p w14:paraId="1C1588DA" w14:textId="0D8D37EC" w:rsidR="004D262E" w:rsidRPr="008C5B1F" w:rsidRDefault="004D262E" w:rsidP="004D262E">
      <w:pPr>
        <w:jc w:val="center"/>
        <w:rPr>
          <w:rFonts w:ascii="Verdana" w:hAnsi="Verdana"/>
          <w:b/>
          <w:sz w:val="18"/>
          <w:szCs w:val="18"/>
        </w:rPr>
      </w:pPr>
      <w:r w:rsidRPr="008C5B1F">
        <w:rPr>
          <w:rFonts w:ascii="Verdana" w:hAnsi="Verdana"/>
          <w:b/>
          <w:sz w:val="18"/>
          <w:szCs w:val="18"/>
        </w:rPr>
        <w:t>MODALIDAD DEL PROYECTO</w:t>
      </w:r>
    </w:p>
    <w:p w14:paraId="012FC16E" w14:textId="77777777" w:rsidR="004D262E" w:rsidRPr="008C5B1F" w:rsidRDefault="004D262E" w:rsidP="004D262E"/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900"/>
        <w:gridCol w:w="1500"/>
        <w:gridCol w:w="1600"/>
        <w:gridCol w:w="800"/>
        <w:gridCol w:w="2400"/>
      </w:tblGrid>
      <w:tr w:rsidR="004D262E" w:rsidRPr="008C5B1F" w14:paraId="79179193" w14:textId="77777777" w:rsidTr="009D7BAD">
        <w:trPr>
          <w:trHeight w:val="334"/>
          <w:jc w:val="center"/>
        </w:trPr>
        <w:tc>
          <w:tcPr>
            <w:tcW w:w="960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1C4F36" w14:textId="77777777" w:rsidR="004D262E" w:rsidRPr="00F52238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/>
                <w:bCs/>
                <w:sz w:val="17"/>
                <w:szCs w:val="17"/>
              </w:rPr>
              <w:t xml:space="preserve">3.1 Por línea de investigación </w:t>
            </w:r>
          </w:p>
        </w:tc>
      </w:tr>
      <w:tr w:rsidR="004D262E" w:rsidRPr="008C5B1F" w14:paraId="2BFDF04D" w14:textId="77777777" w:rsidTr="009D7BAD">
        <w:trPr>
          <w:trHeight w:val="364"/>
          <w:jc w:val="center"/>
        </w:trPr>
        <w:tc>
          <w:tcPr>
            <w:tcW w:w="480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8389A45" w14:textId="77777777" w:rsidR="004D262E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Cs/>
                <w:sz w:val="17"/>
                <w:szCs w:val="17"/>
              </w:rPr>
            </w:pPr>
          </w:p>
          <w:p w14:paraId="4E830D7A" w14:textId="77777777" w:rsidR="004D262E" w:rsidRPr="00F52238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Licenciatura  (   )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8D4F1" w14:textId="77777777" w:rsidR="004D262E" w:rsidRPr="00F52238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Posgrado (   )</w:t>
            </w:r>
          </w:p>
        </w:tc>
      </w:tr>
      <w:tr w:rsidR="004D262E" w:rsidRPr="008C5B1F" w14:paraId="19D6E68C" w14:textId="77777777" w:rsidTr="009D7BAD">
        <w:trPr>
          <w:trHeight w:val="568"/>
          <w:jc w:val="center"/>
        </w:trPr>
        <w:tc>
          <w:tcPr>
            <w:tcW w:w="480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7F89024" w14:textId="77777777" w:rsidR="004D262E" w:rsidRPr="008C5B1F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</w:p>
        </w:tc>
        <w:tc>
          <w:tcPr>
            <w:tcW w:w="48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BE8A93" w14:textId="77777777" w:rsidR="004D262E" w:rsidRPr="008C5B1F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Habilitado (   )           PNPC (   )</w:t>
            </w:r>
          </w:p>
        </w:tc>
      </w:tr>
      <w:tr w:rsidR="004D262E" w:rsidRPr="008C5B1F" w14:paraId="50F17B50" w14:textId="77777777" w:rsidTr="009D7BAD">
        <w:trPr>
          <w:trHeight w:val="712"/>
          <w:jc w:val="center"/>
        </w:trPr>
        <w:tc>
          <w:tcPr>
            <w:tcW w:w="96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45744BA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Nombre del Programa Educativo en donde se desarrollará el proyecto:</w:t>
            </w:r>
          </w:p>
          <w:p w14:paraId="02F4726F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  <w:p w14:paraId="76D6BE26" w14:textId="77777777" w:rsidR="004D262E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Línea de investigación o de trabajo:</w:t>
            </w:r>
          </w:p>
          <w:p w14:paraId="2749AFFE" w14:textId="77777777" w:rsidR="009D7BAD" w:rsidRPr="008C5B1F" w:rsidRDefault="009D7BAD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</w:tc>
      </w:tr>
      <w:tr w:rsidR="004D262E" w:rsidRPr="008C5B1F" w14:paraId="3FD74445" w14:textId="77777777" w:rsidTr="009D7BAD">
        <w:trPr>
          <w:trHeight w:val="315"/>
          <w:jc w:val="center"/>
        </w:trPr>
        <w:tc>
          <w:tcPr>
            <w:tcW w:w="9600" w:type="dxa"/>
            <w:gridSpan w:val="6"/>
            <w:tcBorders>
              <w:bottom w:val="nil"/>
            </w:tcBorders>
            <w:shd w:val="clear" w:color="auto" w:fill="auto"/>
          </w:tcPr>
          <w:p w14:paraId="5B14964F" w14:textId="77777777" w:rsidR="004D262E" w:rsidRPr="008C5B1F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3.2 Investigador/a en proceso de consolidación</w:t>
            </w:r>
            <w:r w:rsidRPr="008C5B1F">
              <w:rPr>
                <w:rFonts w:ascii="Verdana" w:hAnsi="Verdana"/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4D262E" w:rsidRPr="008C5B1F" w14:paraId="64B5786D" w14:textId="77777777" w:rsidTr="009D7BAD">
        <w:trPr>
          <w:trHeight w:val="315"/>
          <w:jc w:val="center"/>
        </w:trPr>
        <w:tc>
          <w:tcPr>
            <w:tcW w:w="3300" w:type="dxa"/>
            <w:gridSpan w:val="2"/>
            <w:tcBorders>
              <w:top w:val="nil"/>
            </w:tcBorders>
            <w:shd w:val="clear" w:color="auto" w:fill="auto"/>
          </w:tcPr>
          <w:p w14:paraId="4062D04D" w14:textId="77777777" w:rsidR="004D262E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 xml:space="preserve">No de registro SNI: </w:t>
            </w:r>
          </w:p>
          <w:p w14:paraId="29DDED85" w14:textId="77777777" w:rsidR="004D262E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  <w:p w14:paraId="41EDCF19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Vigencia de nombramiento:</w:t>
            </w:r>
          </w:p>
        </w:tc>
        <w:tc>
          <w:tcPr>
            <w:tcW w:w="3100" w:type="dxa"/>
            <w:gridSpan w:val="2"/>
            <w:tcBorders>
              <w:top w:val="nil"/>
            </w:tcBorders>
            <w:shd w:val="clear" w:color="auto" w:fill="auto"/>
          </w:tcPr>
          <w:p w14:paraId="5B2ECC5F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Nombre del Programa Educativo</w:t>
            </w:r>
          </w:p>
          <w:p w14:paraId="2D632DA2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nil"/>
            </w:tcBorders>
            <w:shd w:val="clear" w:color="auto" w:fill="auto"/>
          </w:tcPr>
          <w:p w14:paraId="50DA6084" w14:textId="052C9851" w:rsidR="00892FB2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Línea de investigación o de trabajo</w:t>
            </w:r>
          </w:p>
          <w:p w14:paraId="1ADC1A71" w14:textId="77777777" w:rsidR="004D262E" w:rsidRPr="00892FB2" w:rsidRDefault="004D262E" w:rsidP="00892FB2">
            <w:pPr>
              <w:ind w:firstLine="708"/>
            </w:pPr>
          </w:p>
        </w:tc>
      </w:tr>
      <w:tr w:rsidR="004D262E" w:rsidRPr="008C5B1F" w14:paraId="6D5B8257" w14:textId="77777777" w:rsidTr="009D7BAD">
        <w:trPr>
          <w:trHeight w:val="624"/>
          <w:jc w:val="center"/>
        </w:trPr>
        <w:tc>
          <w:tcPr>
            <w:tcW w:w="9600" w:type="dxa"/>
            <w:gridSpan w:val="6"/>
            <w:shd w:val="clear" w:color="auto" w:fill="auto"/>
          </w:tcPr>
          <w:p w14:paraId="20D9CA96" w14:textId="77777777" w:rsidR="004D262E" w:rsidRPr="008C5B1F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/>
                <w:bCs/>
                <w:sz w:val="17"/>
                <w:szCs w:val="17"/>
              </w:rPr>
              <w:t>3.3.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 xml:space="preserve"> Cuerpos académicos en </w:t>
            </w:r>
            <w:r w:rsidR="00526B85">
              <w:rPr>
                <w:rFonts w:ascii="Verdana" w:hAnsi="Verdana"/>
                <w:b/>
                <w:bCs/>
                <w:sz w:val="17"/>
                <w:szCs w:val="17"/>
              </w:rPr>
              <w:t xml:space="preserve">formación, 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>consolidación o consolidado</w:t>
            </w:r>
            <w:r w:rsidRPr="008C5B1F">
              <w:rPr>
                <w:rFonts w:ascii="Verdana" w:hAnsi="Verdana"/>
                <w:b/>
                <w:bCs/>
                <w:sz w:val="17"/>
                <w:szCs w:val="17"/>
              </w:rPr>
              <w:t xml:space="preserve">  </w:t>
            </w:r>
          </w:p>
          <w:p w14:paraId="5E3D9FED" w14:textId="77777777" w:rsidR="004D262E" w:rsidRPr="008C5B1F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Cs/>
                <w:sz w:val="17"/>
                <w:szCs w:val="17"/>
              </w:rPr>
            </w:pPr>
          </w:p>
          <w:p w14:paraId="7D2D3337" w14:textId="77777777" w:rsidR="004D262E" w:rsidRPr="008C5B1F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 xml:space="preserve">Licenciatura </w:t>
            </w:r>
            <w:proofErr w:type="gramStart"/>
            <w:r w:rsidRPr="008C5B1F">
              <w:rPr>
                <w:rFonts w:ascii="Verdana" w:hAnsi="Verdana"/>
                <w:bCs/>
                <w:sz w:val="17"/>
                <w:szCs w:val="17"/>
              </w:rPr>
              <w:t xml:space="preserve">(  </w:t>
            </w:r>
            <w:proofErr w:type="gramEnd"/>
            <w:r w:rsidRPr="008C5B1F">
              <w:rPr>
                <w:rFonts w:ascii="Verdana" w:hAnsi="Verdana"/>
                <w:bCs/>
                <w:sz w:val="17"/>
                <w:szCs w:val="17"/>
              </w:rPr>
              <w:t xml:space="preserve"> )          Posgrado (   )         Habilitado (   )           PNPC (   )</w:t>
            </w:r>
          </w:p>
          <w:p w14:paraId="4A12C94E" w14:textId="77777777" w:rsidR="004D262E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  <w:p w14:paraId="4DC186C8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Nombre del cuerpo académico:</w:t>
            </w:r>
          </w:p>
          <w:p w14:paraId="145C9182" w14:textId="3008F1E8" w:rsidR="004D262E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  <w:p w14:paraId="0F8B4826" w14:textId="77777777" w:rsidR="009D7BAD" w:rsidRPr="008C5B1F" w:rsidRDefault="009D7BAD" w:rsidP="00BA7239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</w:tc>
      </w:tr>
      <w:tr w:rsidR="00DA369E" w:rsidRPr="008C5B1F" w14:paraId="7606A9C0" w14:textId="77777777" w:rsidTr="00BA7239">
        <w:trPr>
          <w:trHeight w:val="337"/>
          <w:jc w:val="center"/>
        </w:trPr>
        <w:tc>
          <w:tcPr>
            <w:tcW w:w="9600" w:type="dxa"/>
            <w:gridSpan w:val="6"/>
            <w:shd w:val="clear" w:color="auto" w:fill="auto"/>
          </w:tcPr>
          <w:p w14:paraId="4E0A58CB" w14:textId="77777777" w:rsidR="00BA7239" w:rsidRPr="008C5B1F" w:rsidRDefault="00BA7239" w:rsidP="00BA7239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Nombre del Programa Educativo en donde se desarrollará el proyecto:</w:t>
            </w:r>
          </w:p>
          <w:p w14:paraId="7DFD4274" w14:textId="77777777" w:rsidR="00BA7239" w:rsidRPr="008C5B1F" w:rsidRDefault="00BA7239" w:rsidP="00BA7239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  <w:p w14:paraId="77EB4CC1" w14:textId="77777777" w:rsidR="00BA7239" w:rsidRDefault="00BA7239" w:rsidP="00BA7239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Línea de investigación</w:t>
            </w:r>
            <w:r>
              <w:rPr>
                <w:rFonts w:ascii="Verdana" w:hAnsi="Verdana"/>
                <w:bCs/>
                <w:sz w:val="17"/>
                <w:szCs w:val="17"/>
              </w:rPr>
              <w:t xml:space="preserve"> o de trabajo</w:t>
            </w:r>
            <w:r w:rsidRPr="008C5B1F">
              <w:rPr>
                <w:rFonts w:ascii="Verdana" w:hAnsi="Verdana"/>
                <w:bCs/>
                <w:sz w:val="17"/>
                <w:szCs w:val="17"/>
              </w:rPr>
              <w:t>:</w:t>
            </w:r>
          </w:p>
          <w:p w14:paraId="634B0573" w14:textId="77777777" w:rsidR="00DA369E" w:rsidRDefault="00DA369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</w:p>
          <w:p w14:paraId="4FE3ECF7" w14:textId="3B0C55F9" w:rsidR="00DA369E" w:rsidRPr="008C5B1F" w:rsidRDefault="00DA369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</w:p>
        </w:tc>
      </w:tr>
      <w:tr w:rsidR="004D262E" w:rsidRPr="008C5B1F" w14:paraId="36943E5F" w14:textId="77777777" w:rsidTr="009D7BAD">
        <w:trPr>
          <w:trHeight w:val="308"/>
          <w:jc w:val="center"/>
        </w:trPr>
        <w:tc>
          <w:tcPr>
            <w:tcW w:w="9600" w:type="dxa"/>
            <w:gridSpan w:val="6"/>
            <w:tcBorders>
              <w:bottom w:val="nil"/>
            </w:tcBorders>
            <w:shd w:val="clear" w:color="auto" w:fill="auto"/>
          </w:tcPr>
          <w:p w14:paraId="6AA427B5" w14:textId="77777777" w:rsidR="004D262E" w:rsidRPr="008C5B1F" w:rsidRDefault="004D262E" w:rsidP="004D262E">
            <w:pPr>
              <w:pStyle w:val="Textoindependiente2"/>
              <w:spacing w:after="0" w:line="240" w:lineRule="auto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/>
                <w:bCs/>
                <w:sz w:val="17"/>
                <w:szCs w:val="17"/>
              </w:rPr>
              <w:t xml:space="preserve">3.4. Redes de cuerpos académicos </w:t>
            </w:r>
          </w:p>
        </w:tc>
      </w:tr>
      <w:tr w:rsidR="004D262E" w:rsidRPr="008C5B1F" w14:paraId="4AAEF3E8" w14:textId="77777777" w:rsidTr="009D7BAD">
        <w:trPr>
          <w:trHeight w:val="307"/>
          <w:jc w:val="center"/>
        </w:trPr>
        <w:tc>
          <w:tcPr>
            <w:tcW w:w="24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298066" w14:textId="77777777" w:rsidR="004D262E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 xml:space="preserve">Nombre de </w:t>
            </w:r>
            <w:smartTag w:uri="urn:schemas-microsoft-com:office:smarttags" w:element="PersonName">
              <w:smartTagPr>
                <w:attr w:name="ProductID" w:val="la Instituci￳n"/>
              </w:smartTagPr>
              <w:r w:rsidRPr="008C5B1F">
                <w:rPr>
                  <w:rFonts w:ascii="Verdana" w:hAnsi="Verdana"/>
                  <w:bCs/>
                  <w:sz w:val="16"/>
                  <w:szCs w:val="16"/>
                </w:rPr>
                <w:t>la Institución</w:t>
              </w:r>
            </w:smartTag>
            <w:r w:rsidRPr="008C5B1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14:paraId="032FCA9C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  <w:p w14:paraId="5B7C7865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1.</w:t>
            </w:r>
          </w:p>
          <w:p w14:paraId="51239D99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2.</w:t>
            </w:r>
          </w:p>
          <w:p w14:paraId="5E61DE6E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>3.</w:t>
            </w:r>
          </w:p>
        </w:tc>
        <w:tc>
          <w:tcPr>
            <w:tcW w:w="24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B9F18B8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Nombre del cuerpo académico</w:t>
            </w:r>
          </w:p>
          <w:p w14:paraId="51844739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  <w:p w14:paraId="5AAD43A0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2.</w:t>
            </w:r>
          </w:p>
          <w:p w14:paraId="44083CDF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3.</w:t>
            </w:r>
          </w:p>
        </w:tc>
        <w:tc>
          <w:tcPr>
            <w:tcW w:w="24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14187F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Nombre del Programa Educativo</w:t>
            </w:r>
          </w:p>
          <w:p w14:paraId="1CFC7FAE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  <w:p w14:paraId="1DBAEAE3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2.</w:t>
            </w:r>
          </w:p>
          <w:p w14:paraId="26D1D48B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8C5B1F">
              <w:rPr>
                <w:rFonts w:ascii="Verdana" w:hAnsi="Verdana"/>
                <w:bCs/>
                <w:sz w:val="16"/>
                <w:szCs w:val="16"/>
              </w:rPr>
              <w:t>3.</w:t>
            </w: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AD39650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>
              <w:rPr>
                <w:rFonts w:ascii="Verdana" w:hAnsi="Verdana"/>
                <w:bCs/>
                <w:sz w:val="17"/>
                <w:szCs w:val="17"/>
              </w:rPr>
              <w:t xml:space="preserve">Línea de Investigación o </w:t>
            </w:r>
            <w:r w:rsidRPr="008C5B1F">
              <w:rPr>
                <w:rFonts w:ascii="Verdana" w:hAnsi="Verdana"/>
                <w:bCs/>
                <w:sz w:val="17"/>
                <w:szCs w:val="17"/>
              </w:rPr>
              <w:t>de trabajo</w:t>
            </w:r>
          </w:p>
          <w:p w14:paraId="023A4F49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1.</w:t>
            </w:r>
          </w:p>
          <w:p w14:paraId="12005D4B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2.</w:t>
            </w:r>
          </w:p>
          <w:p w14:paraId="3307BB73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3.</w:t>
            </w:r>
          </w:p>
        </w:tc>
      </w:tr>
      <w:tr w:rsidR="004D262E" w:rsidRPr="008C5B1F" w14:paraId="70B70A67" w14:textId="77777777" w:rsidTr="009D7BAD">
        <w:trPr>
          <w:trHeight w:val="615"/>
          <w:jc w:val="center"/>
        </w:trPr>
        <w:tc>
          <w:tcPr>
            <w:tcW w:w="960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FEFE9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Fecha propuesta de inicio:</w:t>
            </w:r>
          </w:p>
          <w:p w14:paraId="28339550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Cs/>
                <w:sz w:val="17"/>
                <w:szCs w:val="17"/>
              </w:rPr>
            </w:pPr>
          </w:p>
          <w:p w14:paraId="5DF3E578" w14:textId="77777777" w:rsidR="004D262E" w:rsidRPr="008C5B1F" w:rsidRDefault="004D262E" w:rsidP="004D262E">
            <w:pPr>
              <w:pStyle w:val="Textoindependiente2"/>
              <w:spacing w:after="0" w:line="240" w:lineRule="auto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C5B1F">
              <w:rPr>
                <w:rFonts w:ascii="Verdana" w:hAnsi="Verdana"/>
                <w:bCs/>
                <w:sz w:val="17"/>
                <w:szCs w:val="17"/>
              </w:rPr>
              <w:t>Duración del proyecto (en meses):</w:t>
            </w:r>
          </w:p>
        </w:tc>
      </w:tr>
    </w:tbl>
    <w:p w14:paraId="3916FB24" w14:textId="77777777" w:rsidR="004D262E" w:rsidRDefault="004D262E" w:rsidP="00016191">
      <w:pPr>
        <w:ind w:left="-567"/>
        <w:jc w:val="center"/>
        <w:rPr>
          <w:rFonts w:ascii="Verdana" w:hAnsi="Verdana"/>
          <w:b/>
          <w:sz w:val="18"/>
          <w:szCs w:val="18"/>
        </w:rPr>
      </w:pPr>
    </w:p>
    <w:p w14:paraId="41AD794E" w14:textId="77777777" w:rsidR="004D262E" w:rsidRDefault="004D262E" w:rsidP="00016191">
      <w:pPr>
        <w:ind w:left="-567"/>
        <w:jc w:val="center"/>
        <w:rPr>
          <w:rFonts w:ascii="Verdana" w:hAnsi="Verdana"/>
          <w:b/>
          <w:sz w:val="18"/>
          <w:szCs w:val="18"/>
        </w:rPr>
      </w:pPr>
    </w:p>
    <w:tbl>
      <w:tblPr>
        <w:tblW w:w="97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050"/>
      </w:tblGrid>
      <w:tr w:rsidR="004D262E" w:rsidRPr="00117351" w14:paraId="6BE462FE" w14:textId="77777777" w:rsidTr="009D7BAD">
        <w:trPr>
          <w:trHeight w:val="476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38E63" w14:textId="77777777" w:rsidR="004D262E" w:rsidRPr="00117351" w:rsidRDefault="004D262E" w:rsidP="002E55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Fecha de inicio del proyecto</w:t>
            </w:r>
          </w:p>
          <w:p w14:paraId="044A38C5" w14:textId="77777777" w:rsidR="004D262E" w:rsidRPr="00117351" w:rsidRDefault="004D262E" w:rsidP="002E55C6">
            <w:pPr>
              <w:pStyle w:val="Textoindependiente21"/>
              <w:jc w:val="center"/>
              <w:rPr>
                <w:rFonts w:ascii="Verdana" w:hAnsi="Verdana"/>
                <w:iCs/>
                <w:sz w:val="18"/>
                <w:szCs w:val="18"/>
              </w:rPr>
            </w:pPr>
          </w:p>
          <w:p w14:paraId="2E709803" w14:textId="77777777" w:rsidR="004D262E" w:rsidRPr="00117351" w:rsidRDefault="004D262E" w:rsidP="002E55C6">
            <w:pPr>
              <w:pStyle w:val="Textoindependiente21"/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7351">
              <w:rPr>
                <w:rFonts w:ascii="Verdana" w:hAnsi="Verdana"/>
                <w:i/>
                <w:iCs/>
                <w:sz w:val="18"/>
                <w:szCs w:val="18"/>
              </w:rPr>
              <w:t>DIA, MES, AÑO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78A4" w14:textId="77777777" w:rsidR="004D262E" w:rsidRPr="00117351" w:rsidRDefault="004D262E" w:rsidP="002E55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Fecha de término del proyecto </w:t>
            </w:r>
          </w:p>
          <w:p w14:paraId="65150557" w14:textId="77777777" w:rsidR="004D262E" w:rsidRPr="00117351" w:rsidRDefault="004D262E" w:rsidP="002E55C6">
            <w:pPr>
              <w:pStyle w:val="Textoindependiente21"/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  <w:p w14:paraId="727ACBAB" w14:textId="77777777" w:rsidR="004D262E" w:rsidRPr="00117351" w:rsidRDefault="004D262E" w:rsidP="002E55C6">
            <w:pPr>
              <w:pStyle w:val="Textoindependiente21"/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7351">
              <w:rPr>
                <w:rFonts w:ascii="Verdana" w:hAnsi="Verdana"/>
                <w:i/>
                <w:iCs/>
                <w:sz w:val="18"/>
                <w:szCs w:val="18"/>
              </w:rPr>
              <w:t>DIA, MES, AÑO</w:t>
            </w:r>
          </w:p>
        </w:tc>
      </w:tr>
      <w:tr w:rsidR="004D262E" w:rsidRPr="00117351" w14:paraId="32180748" w14:textId="77777777" w:rsidTr="009D7BAD">
        <w:trPr>
          <w:trHeight w:val="735"/>
          <w:jc w:val="center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9E7D" w14:textId="77777777" w:rsidR="004D262E" w:rsidRDefault="004D262E" w:rsidP="002E55C6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Institución o Programa que apoya el proyecto económicamente:       </w:t>
            </w:r>
          </w:p>
          <w:p w14:paraId="7FEAF0C1" w14:textId="77777777" w:rsidR="004D262E" w:rsidRPr="00117351" w:rsidRDefault="004D262E" w:rsidP="002E55C6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     CONACYT (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  </w:t>
            </w: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)   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               </w:t>
            </w:r>
            <w:r w:rsidR="009134EC">
              <w:rPr>
                <w:rFonts w:ascii="Verdana" w:hAnsi="Verdana"/>
                <w:b/>
                <w:bCs/>
                <w:sz w:val="18"/>
                <w:szCs w:val="18"/>
              </w:rPr>
              <w:t xml:space="preserve">  PROD</w:t>
            </w: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EP   (    )</w:t>
            </w:r>
          </w:p>
          <w:p w14:paraId="73232A06" w14:textId="77777777" w:rsidR="004D262E" w:rsidRPr="00117351" w:rsidRDefault="004D262E" w:rsidP="002E55C6">
            <w:pPr>
              <w:pStyle w:val="Textoindependiente21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OTRO: ________________________________________________________</w:t>
            </w:r>
          </w:p>
          <w:p w14:paraId="27102995" w14:textId="77777777" w:rsidR="004D262E" w:rsidRPr="00117351" w:rsidRDefault="004D262E" w:rsidP="002E55C6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5EDC19F0" w14:textId="2BF7E629" w:rsidR="004D262E" w:rsidRDefault="004D262E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604579DA" w14:textId="08C22D1F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1C49C3B9" w14:textId="2935D455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111F94F4" w14:textId="1B4B324F" w:rsidR="00CB1AB9" w:rsidRDefault="00CB1AB9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2ED5B945" w14:textId="77777777" w:rsidR="00CB1AB9" w:rsidRDefault="00CB1AB9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4DF1E9C6" w14:textId="0D9EBE95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1E02121A" w14:textId="484DE9EC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7013D022" w14:textId="5EC3CB5F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185DEFA7" w14:textId="272BCC88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5652421D" w14:textId="3B2EA027" w:rsidR="001119D2" w:rsidRDefault="001119D2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06C2BAEF" w14:textId="02305F5A" w:rsidR="001119D2" w:rsidRDefault="001119D2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14C6B127" w14:textId="77777777" w:rsidR="001119D2" w:rsidRDefault="001119D2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7C695E2B" w14:textId="1B83C39B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28F3C589" w14:textId="08A263CE" w:rsidR="007A150A" w:rsidRDefault="007A150A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2DBD4B58" w14:textId="2311F8BC" w:rsidR="001F71BE" w:rsidRDefault="001F71BE" w:rsidP="001F71BE">
      <w:pPr>
        <w:ind w:left="-567"/>
        <w:jc w:val="center"/>
        <w:rPr>
          <w:rFonts w:ascii="Verdana" w:hAnsi="Verdana"/>
          <w:b/>
          <w:sz w:val="18"/>
          <w:szCs w:val="18"/>
        </w:rPr>
      </w:pPr>
      <w:r w:rsidRPr="005400C8">
        <w:rPr>
          <w:rFonts w:ascii="Verdana" w:hAnsi="Verdana"/>
          <w:b/>
          <w:sz w:val="18"/>
          <w:szCs w:val="18"/>
        </w:rPr>
        <w:t>Especifique el Campo de Formación Académica: (marcar solo una)</w:t>
      </w:r>
    </w:p>
    <w:p w14:paraId="0380135A" w14:textId="77777777" w:rsidR="00CB1AB9" w:rsidRPr="005400C8" w:rsidRDefault="00CB1AB9" w:rsidP="001F71BE">
      <w:pPr>
        <w:ind w:left="-567"/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4394"/>
        <w:gridCol w:w="588"/>
      </w:tblGrid>
      <w:tr w:rsidR="001F71BE" w:rsidRPr="005400C8" w14:paraId="0EC9DF9A" w14:textId="77777777" w:rsidTr="002E55C6">
        <w:trPr>
          <w:trHeight w:val="208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038C6" w14:textId="74418538" w:rsidR="001F71BE" w:rsidRPr="005400C8" w:rsidRDefault="001F71BE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Educación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EDA8B" w14:textId="77777777" w:rsidR="001F71BE" w:rsidRPr="005400C8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305CD" w14:textId="6188FAB0" w:rsidR="001F71BE" w:rsidRPr="005400C8" w:rsidRDefault="00614345" w:rsidP="00614345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Tecnologías de la Información y la Comunicación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5454" w14:textId="77777777" w:rsidR="001F71BE" w:rsidRPr="005400C8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1F71BE" w:rsidRPr="005400C8" w14:paraId="37F99C2B" w14:textId="77777777" w:rsidTr="002E55C6">
        <w:trPr>
          <w:trHeight w:val="25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3DC8D" w14:textId="10A0AAAF" w:rsidR="001F71BE" w:rsidRPr="005400C8" w:rsidRDefault="001F71BE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Artes y humanidades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1039C" w14:textId="77777777" w:rsidR="001F71BE" w:rsidRPr="005400C8" w:rsidRDefault="001F71BE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45137" w14:textId="3B476261" w:rsidR="001F71BE" w:rsidRPr="005400C8" w:rsidRDefault="00614345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 xml:space="preserve">Ingeniería, Manufactura y Construcción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60C8" w14:textId="77777777" w:rsidR="001F71BE" w:rsidRPr="005400C8" w:rsidRDefault="001F71BE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F71BE" w:rsidRPr="005400C8" w14:paraId="6D3E4526" w14:textId="77777777" w:rsidTr="002E55C6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8F5D8" w14:textId="7EC0C06E" w:rsidR="001F71BE" w:rsidRPr="005400C8" w:rsidRDefault="001F71BE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5400C8">
              <w:rPr>
                <w:rFonts w:ascii="Verdana" w:hAnsi="Verdana" w:cs="Tahoma"/>
                <w:sz w:val="18"/>
                <w:szCs w:val="18"/>
                <w:lang w:val="es-MX"/>
              </w:rPr>
              <w:t>Ciencias Sociales y derecho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C6E48" w14:textId="77777777" w:rsidR="001F71BE" w:rsidRPr="005400C8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FA216" w14:textId="5D9142AC" w:rsidR="001F71BE" w:rsidRPr="005400C8" w:rsidRDefault="00614345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5400C8">
              <w:rPr>
                <w:rFonts w:ascii="Verdana" w:hAnsi="Verdana" w:cs="Tahoma"/>
                <w:sz w:val="18"/>
                <w:szCs w:val="18"/>
                <w:lang w:val="es-MX"/>
              </w:rPr>
              <w:t>Agronomía y Veterinaria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0F6B" w14:textId="77777777" w:rsidR="001F71BE" w:rsidRPr="005400C8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1F71BE" w:rsidRPr="005400C8" w14:paraId="41BB8474" w14:textId="77777777" w:rsidTr="002E55C6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EFB560" w14:textId="67DD8DDD" w:rsidR="001F71BE" w:rsidRPr="005400C8" w:rsidRDefault="001F71BE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Administración y negocios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DCD02" w14:textId="77777777" w:rsidR="001F71BE" w:rsidRPr="005400C8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EBB36" w14:textId="28B7BA05" w:rsidR="001F71BE" w:rsidRPr="005400C8" w:rsidRDefault="00614345" w:rsidP="002E55C6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Ciencias de la Salud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FFA1" w14:textId="77777777" w:rsidR="001F71BE" w:rsidRPr="005400C8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1F71BE" w:rsidRPr="00117351" w14:paraId="7075D6B7" w14:textId="77777777" w:rsidTr="002E55C6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5468E" w14:textId="00AF8317" w:rsidR="001F71BE" w:rsidRPr="005400C8" w:rsidRDefault="001F71BE" w:rsidP="002E55C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Ciencias Naturales , Matemáticas y Estadística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07414" w14:textId="77777777" w:rsidR="001F71BE" w:rsidRPr="005400C8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21E979" w14:textId="2B681D1F" w:rsidR="001F71BE" w:rsidRPr="005400C8" w:rsidRDefault="00614345" w:rsidP="002E55C6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Servicios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A85D" w14:textId="77777777" w:rsidR="001F71BE" w:rsidRPr="00117351" w:rsidRDefault="001F71BE" w:rsidP="002E55C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5E062B70" w14:textId="77777777" w:rsidR="001F71BE" w:rsidRDefault="001F71BE" w:rsidP="004D262E">
      <w:pPr>
        <w:ind w:left="-567"/>
        <w:rPr>
          <w:rFonts w:ascii="Verdana" w:hAnsi="Verdana"/>
          <w:b/>
          <w:sz w:val="18"/>
          <w:szCs w:val="18"/>
        </w:rPr>
      </w:pPr>
    </w:p>
    <w:p w14:paraId="3CDC02A6" w14:textId="77777777" w:rsidR="00016191" w:rsidRPr="00117351" w:rsidRDefault="00016191" w:rsidP="00016191">
      <w:pPr>
        <w:ind w:left="-567"/>
        <w:jc w:val="center"/>
        <w:rPr>
          <w:rFonts w:ascii="Verdana" w:hAnsi="Verdana"/>
          <w:b/>
          <w:sz w:val="18"/>
          <w:szCs w:val="18"/>
        </w:rPr>
      </w:pPr>
      <w:r w:rsidRPr="00117351">
        <w:rPr>
          <w:rFonts w:ascii="Verdana" w:hAnsi="Verdana"/>
          <w:b/>
          <w:sz w:val="18"/>
          <w:szCs w:val="18"/>
        </w:rPr>
        <w:t>Especifique el área:</w:t>
      </w:r>
      <w:r w:rsidR="00C62161">
        <w:rPr>
          <w:rFonts w:ascii="Verdana" w:hAnsi="Verdana"/>
          <w:b/>
          <w:sz w:val="18"/>
          <w:szCs w:val="18"/>
        </w:rPr>
        <w:t xml:space="preserve"> (marcar solo una)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4394"/>
        <w:gridCol w:w="588"/>
      </w:tblGrid>
      <w:tr w:rsidR="009551E4" w:rsidRPr="00117351" w14:paraId="5A36E3BF" w14:textId="77777777" w:rsidTr="00FD1EB4">
        <w:trPr>
          <w:trHeight w:val="208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E7AD0" w14:textId="77777777" w:rsidR="009551E4" w:rsidRPr="00117351" w:rsidRDefault="009551E4" w:rsidP="009D7BAD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Química, Polímeros, Ingeniería Ambiental, Química</w:t>
            </w:r>
            <w:r w:rsidR="009D7BAD">
              <w:rPr>
                <w:rFonts w:ascii="Verdana" w:hAnsi="Verdana" w:cs="Tahoma"/>
                <w:sz w:val="18"/>
                <w:szCs w:val="18"/>
              </w:rPr>
              <w:t>, Ciencias de la Tierra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A559A" w14:textId="77777777" w:rsidR="009551E4" w:rsidRPr="00117351" w:rsidRDefault="009551E4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D2DF32" w14:textId="77777777" w:rsidR="009551E4" w:rsidRPr="00117351" w:rsidRDefault="009551E4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Eléctrica, Ingeniería Electrónica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4A5F" w14:textId="77777777" w:rsidR="009551E4" w:rsidRPr="00117351" w:rsidRDefault="009551E4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551E4" w:rsidRPr="00117351" w14:paraId="21F4190E" w14:textId="77777777" w:rsidTr="00FD1EB4">
        <w:trPr>
          <w:trHeight w:val="25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BE9F0" w14:textId="77777777" w:rsidR="009551E4" w:rsidRPr="00117351" w:rsidRDefault="009551E4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Ciencias de la Computación</w:t>
            </w:r>
            <w:r w:rsidR="009D7BAD">
              <w:rPr>
                <w:rFonts w:ascii="Verdana" w:hAnsi="Verdana" w:cs="Tahoma"/>
                <w:sz w:val="18"/>
                <w:szCs w:val="18"/>
              </w:rPr>
              <w:t>, Informática, Sistemas Computacionales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A3D9B" w14:textId="77777777" w:rsidR="009551E4" w:rsidRPr="00117351" w:rsidRDefault="009551E4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A3D98" w14:textId="77777777" w:rsidR="009551E4" w:rsidRPr="00117351" w:rsidRDefault="009551E4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Administración, Planificación, Desarrollo Regional, Ingeniería Administrativa, Ingeniería Industrial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EBB3" w14:textId="77777777" w:rsidR="009551E4" w:rsidRPr="00117351" w:rsidRDefault="009551E4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9551E4" w:rsidRPr="00117351" w14:paraId="40D4D06E" w14:textId="77777777" w:rsidTr="00FD1EB4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1FEA3" w14:textId="77777777" w:rsidR="009551E4" w:rsidRPr="00117351" w:rsidRDefault="009551E4" w:rsidP="009D7BAD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Bioquímica, Ciencias de los Alimentos</w:t>
            </w:r>
            <w:r w:rsidR="009D7BAD">
              <w:rPr>
                <w:rFonts w:ascii="Verdana" w:hAnsi="Verdana" w:cs="Tahoma"/>
                <w:sz w:val="18"/>
                <w:szCs w:val="18"/>
              </w:rPr>
              <w:t>, Biotecnología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270CF" w14:textId="77777777" w:rsidR="009551E4" w:rsidRPr="00117351" w:rsidRDefault="009551E4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E7484" w14:textId="77777777" w:rsidR="009551E4" w:rsidRPr="00117351" w:rsidRDefault="009551E4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Mecánica, Ingeniería  Mecatrónica, Metalurgia, Materiales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B216" w14:textId="77777777" w:rsidR="009551E4" w:rsidRPr="00117351" w:rsidRDefault="009551E4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551E4" w:rsidRPr="00117351" w14:paraId="45F8E073" w14:textId="77777777" w:rsidTr="00FD1EB4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CEF04" w14:textId="77777777" w:rsidR="009551E4" w:rsidRPr="00117351" w:rsidRDefault="009551E4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Ciencias Agropecuarias, Ciencias del Mar</w:t>
            </w:r>
            <w:r w:rsidR="009D7BAD">
              <w:rPr>
                <w:rFonts w:ascii="Verdana" w:hAnsi="Verdana" w:cs="Tahoma"/>
                <w:sz w:val="18"/>
                <w:szCs w:val="18"/>
              </w:rPr>
              <w:t>, Agrícolas y forestales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A4B3E" w14:textId="77777777" w:rsidR="009551E4" w:rsidRPr="00117351" w:rsidRDefault="009551E4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53462" w14:textId="77777777" w:rsidR="009551E4" w:rsidRPr="00117351" w:rsidRDefault="009D7BAD" w:rsidP="009551E4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Ciencias de la Educación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698B" w14:textId="77777777" w:rsidR="009551E4" w:rsidRPr="00117351" w:rsidRDefault="009551E4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A1C82" w:rsidRPr="00117351" w14:paraId="1027F484" w14:textId="77777777" w:rsidTr="00FD1EB4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855A3" w14:textId="08EE1683" w:rsidR="009A1C82" w:rsidRPr="00117351" w:rsidRDefault="009A1C82" w:rsidP="009551E4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Ciencia, tecnología, ingeniería y matemáticas (STEM)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A3C49" w14:textId="77777777" w:rsidR="009A1C82" w:rsidRPr="00117351" w:rsidRDefault="009A1C82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78FEB" w14:textId="77777777" w:rsidR="009A1C82" w:rsidRDefault="009A1C82" w:rsidP="009551E4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E438" w14:textId="77777777" w:rsidR="009A1C82" w:rsidRPr="00117351" w:rsidRDefault="009A1C82" w:rsidP="009551E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2BB22CA1" w14:textId="77777777" w:rsidR="00715E70" w:rsidRDefault="00715E70" w:rsidP="00016191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459610F3" w14:textId="77777777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 xml:space="preserve">Especifique el nivel de madurez </w:t>
      </w:r>
    </w:p>
    <w:p w14:paraId="16828497" w14:textId="77777777" w:rsidR="00715E70" w:rsidRDefault="00715E70" w:rsidP="00715E70">
      <w:pPr>
        <w:rPr>
          <w:rFonts w:ascii="Verdana" w:hAnsi="Verdana" w:cs="Tahoma"/>
          <w:b/>
          <w:bCs/>
          <w:sz w:val="18"/>
          <w:szCs w:val="18"/>
        </w:rPr>
      </w:pPr>
    </w:p>
    <w:p w14:paraId="2915220E" w14:textId="0EDB84CE" w:rsidR="00715E70" w:rsidRDefault="00715E70" w:rsidP="00715E70">
      <w:pPr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>Nivel de madurez tecnológica:</w:t>
      </w:r>
    </w:p>
    <w:p w14:paraId="2AC83C84" w14:textId="77777777" w:rsidR="00715E70" w:rsidRDefault="00715E70" w:rsidP="00715E70">
      <w:pPr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>Nivel de madurez social:</w:t>
      </w:r>
    </w:p>
    <w:p w14:paraId="5EC66E17" w14:textId="77777777" w:rsidR="00715E70" w:rsidRDefault="00715E70" w:rsidP="00715E70">
      <w:pPr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>Categoría del sector económico:</w:t>
      </w:r>
    </w:p>
    <w:p w14:paraId="7D7A55E6" w14:textId="77777777" w:rsidR="00715E70" w:rsidRDefault="00715E70" w:rsidP="00715E70">
      <w:pPr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>Nivel de impacto ambiental:</w:t>
      </w:r>
    </w:p>
    <w:p w14:paraId="593E47D2" w14:textId="77777777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45563973" w14:textId="5FEE52E0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0A016E">
        <w:rPr>
          <w:noProof/>
          <w:lang w:eastAsia="es-MX"/>
        </w:rPr>
        <w:drawing>
          <wp:inline distT="0" distB="0" distL="0" distR="0" wp14:anchorId="5FE5F330" wp14:editId="13AF6ADB">
            <wp:extent cx="6120765" cy="3422243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22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E5655" w14:textId="0004C8A9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5292AEB8" w14:textId="62BD8B8F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1C9FDF24" w14:textId="10769E56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31A50F4D" w14:textId="61C005D8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1EAD1D77" w14:textId="3F7DC8F9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5793C2DC" w14:textId="01218FD7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7F97EE16" w14:textId="77777777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17E6DBC7" w14:textId="77777777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0E8A2375" w14:textId="77777777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F92A46">
        <w:rPr>
          <w:noProof/>
          <w:lang w:eastAsia="es-MX"/>
        </w:rPr>
        <w:drawing>
          <wp:inline distT="0" distB="0" distL="0" distR="0" wp14:anchorId="4BA3150C" wp14:editId="4A6B3DC2">
            <wp:extent cx="6120765" cy="97208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7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F01E3" w14:textId="77777777" w:rsidR="00715E70" w:rsidRDefault="00715E70" w:rsidP="00715E70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4D542B69" w14:textId="77777777" w:rsidR="00715E70" w:rsidRDefault="00715E70" w:rsidP="00016191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58A92012" w14:textId="245E3641" w:rsidR="00C12BC0" w:rsidRDefault="00C12BC0" w:rsidP="00016191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117351">
        <w:rPr>
          <w:rFonts w:ascii="Verdana" w:hAnsi="Verdana" w:cs="Tahoma"/>
          <w:b/>
          <w:bCs/>
          <w:sz w:val="18"/>
          <w:szCs w:val="18"/>
        </w:rPr>
        <w:t>Profesores Colaboradores en el proyecto</w:t>
      </w:r>
    </w:p>
    <w:tbl>
      <w:tblPr>
        <w:tblpPr w:leftFromText="141" w:rightFromText="141" w:vertAnchor="text" w:horzAnchor="margin" w:tblpXSpec="center" w:tblpY="191"/>
        <w:tblW w:w="9812" w:type="dxa"/>
        <w:tblLayout w:type="fixed"/>
        <w:tblLook w:val="0000" w:firstRow="0" w:lastRow="0" w:firstColumn="0" w:lastColumn="0" w:noHBand="0" w:noVBand="0"/>
      </w:tblPr>
      <w:tblGrid>
        <w:gridCol w:w="2083"/>
        <w:gridCol w:w="464"/>
        <w:gridCol w:w="283"/>
        <w:gridCol w:w="1560"/>
        <w:gridCol w:w="425"/>
        <w:gridCol w:w="425"/>
        <w:gridCol w:w="567"/>
        <w:gridCol w:w="284"/>
        <w:gridCol w:w="283"/>
        <w:gridCol w:w="425"/>
        <w:gridCol w:w="1134"/>
        <w:gridCol w:w="1276"/>
        <w:gridCol w:w="603"/>
      </w:tblGrid>
      <w:tr w:rsidR="00B909C6" w:rsidRPr="00117351" w14:paraId="1A892933" w14:textId="77777777" w:rsidTr="002617E3">
        <w:trPr>
          <w:trHeight w:val="291"/>
        </w:trPr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A8BF3F" w14:textId="2F82B51E" w:rsidR="00B909C6" w:rsidRPr="002E55C6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NOMBRE Y FIRMA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BD9F91" w14:textId="6D1AB819" w:rsidR="00B909C6" w:rsidRPr="00362D14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8"/>
                <w:szCs w:val="8"/>
              </w:rPr>
            </w:pPr>
            <w:r w:rsidRPr="00362D14">
              <w:rPr>
                <w:rFonts w:ascii="Verdana" w:hAnsi="Verdana" w:cs="Tahoma"/>
                <w:b/>
                <w:sz w:val="8"/>
                <w:szCs w:val="8"/>
              </w:rPr>
              <w:t xml:space="preserve">PROFESOR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9F42AF" w14:textId="15D5BA3D" w:rsidR="00B909C6" w:rsidRPr="002E55C6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CORREO ELECTRÓNICO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65CE1893" w14:textId="7995D32E" w:rsidR="00B909C6" w:rsidRPr="002E55C6" w:rsidRDefault="00B909C6" w:rsidP="00B909C6">
            <w:pPr>
              <w:pStyle w:val="Textoindependiente21"/>
              <w:snapToGrid w:val="0"/>
              <w:spacing w:line="360" w:lineRule="auto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NIVEL </w:t>
            </w:r>
            <w:r w:rsidR="003A64E5">
              <w:rPr>
                <w:rFonts w:ascii="Verdana" w:hAnsi="Verdana" w:cs="Tahoma"/>
                <w:b/>
                <w:sz w:val="10"/>
                <w:szCs w:val="10"/>
              </w:rPr>
              <w:t>SNI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>/</w:t>
            </w:r>
          </w:p>
          <w:p w14:paraId="2E91B9E9" w14:textId="5EEAE5E5" w:rsidR="00B909C6" w:rsidRPr="002E55C6" w:rsidRDefault="00B909C6" w:rsidP="00B909C6">
            <w:pPr>
              <w:pStyle w:val="Textoindependiente21"/>
              <w:snapToGrid w:val="0"/>
              <w:spacing w:line="360" w:lineRule="auto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proofErr w:type="spellStart"/>
            <w:r w:rsidRPr="002E55C6">
              <w:rPr>
                <w:rFonts w:ascii="Verdana" w:hAnsi="Verdana" w:cs="Tahoma"/>
                <w:b/>
                <w:sz w:val="10"/>
                <w:szCs w:val="10"/>
              </w:rPr>
              <w:t>N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o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>.C.V.U</w:t>
            </w:r>
            <w:proofErr w:type="spellEnd"/>
            <w:r w:rsidRPr="002E55C6">
              <w:rPr>
                <w:rFonts w:ascii="Verdana" w:hAnsi="Verdana" w:cs="Tahoma"/>
                <w:b/>
                <w:sz w:val="10"/>
                <w:szCs w:val="10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795F8D0" w14:textId="3123C959" w:rsidR="00B909C6" w:rsidRPr="002E55C6" w:rsidRDefault="00B909C6" w:rsidP="00B909C6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PERFIL PRODEP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</w:p>
          <w:p w14:paraId="3F76FCE2" w14:textId="34B9A97F" w:rsidR="00B909C6" w:rsidRPr="00B909C6" w:rsidRDefault="00B909C6" w:rsidP="00B909C6">
            <w:pPr>
              <w:pStyle w:val="Textoindependiente21"/>
              <w:ind w:left="113" w:right="113"/>
              <w:jc w:val="center"/>
              <w:rPr>
                <w:rFonts w:ascii="Verdana" w:hAnsi="Verdana" w:cs="Tahoma"/>
                <w:sz w:val="10"/>
                <w:szCs w:val="10"/>
              </w:rPr>
            </w:pP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D09501D" w14:textId="6733BA3B" w:rsidR="00B909C6" w:rsidRPr="00B909C6" w:rsidRDefault="00B909C6" w:rsidP="00B909C6">
            <w:pPr>
              <w:pStyle w:val="Textoindependiente21"/>
              <w:snapToGrid w:val="0"/>
              <w:ind w:left="113" w:right="113"/>
              <w:jc w:val="center"/>
              <w:rPr>
                <w:rFonts w:ascii="Arial Narrow" w:hAnsi="Arial Narrow" w:cs="Tahoma"/>
                <w:sz w:val="10"/>
                <w:szCs w:val="10"/>
              </w:rPr>
            </w:pPr>
            <w:r w:rsidRPr="00B909C6">
              <w:rPr>
                <w:rFonts w:ascii="Verdana" w:hAnsi="Verdana" w:cs="Tahoma"/>
                <w:b/>
                <w:sz w:val="10"/>
                <w:szCs w:val="10"/>
              </w:rPr>
              <w:t>NIVEL DE ESTUDIOS:</w:t>
            </w:r>
            <w:r w:rsidRPr="00B909C6">
              <w:rPr>
                <w:rFonts w:ascii="Arial Narrow" w:hAnsi="Arial Narrow" w:cs="Tahoma"/>
                <w:sz w:val="10"/>
                <w:szCs w:val="10"/>
              </w:rPr>
              <w:t xml:space="preserve"> L=Licenciatura, M=Maestría, D=Doctorado, PD=Posdoctorado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953734D" w14:textId="40E4E98B" w:rsidR="00B909C6" w:rsidRPr="002E55C6" w:rsidRDefault="00B909C6" w:rsidP="00B909C6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DISCAPACIDAD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17B3A19" w14:textId="29AEA1E5" w:rsidR="00B909C6" w:rsidRPr="002E55C6" w:rsidRDefault="00B909C6" w:rsidP="00B909C6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ETNIA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EA006CD" w14:textId="77777777" w:rsidR="002617E3" w:rsidRDefault="00B909C6" w:rsidP="00B909C6">
            <w:pPr>
              <w:rPr>
                <w:rFonts w:ascii="Verdana" w:hAnsi="Verdana"/>
                <w:bCs/>
                <w:sz w:val="10"/>
                <w:szCs w:val="10"/>
              </w:rPr>
            </w:pPr>
            <w:r w:rsidRPr="00B909C6">
              <w:rPr>
                <w:rFonts w:ascii="Verdana" w:eastAsiaTheme="minorHAnsi" w:hAnsi="Verdana" w:cstheme="minorBidi"/>
                <w:b/>
                <w:bCs/>
                <w:sz w:val="10"/>
                <w:szCs w:val="10"/>
                <w:lang w:eastAsia="en-US"/>
              </w:rPr>
              <w:t>SEXO:</w:t>
            </w:r>
            <w:r w:rsidRPr="00A20A9D">
              <w:rPr>
                <w:rFonts w:ascii="Verdana" w:hAnsi="Verdana"/>
                <w:b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 xml:space="preserve">H = </w:t>
            </w:r>
            <w:r w:rsidR="002617E3" w:rsidRPr="00B909C6">
              <w:rPr>
                <w:rFonts w:ascii="Verdana" w:hAnsi="Verdana"/>
                <w:bCs/>
                <w:sz w:val="10"/>
                <w:szCs w:val="10"/>
              </w:rPr>
              <w:t>Hombre,</w:t>
            </w:r>
            <w:r w:rsidR="002617E3">
              <w:rPr>
                <w:rFonts w:ascii="Verdana" w:hAnsi="Verdana"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 xml:space="preserve">M = </w:t>
            </w:r>
            <w:r w:rsidR="002617E3" w:rsidRPr="00B909C6">
              <w:rPr>
                <w:rFonts w:ascii="Verdana" w:hAnsi="Verdana"/>
                <w:bCs/>
                <w:sz w:val="10"/>
                <w:szCs w:val="10"/>
              </w:rPr>
              <w:t>Mujer,</w:t>
            </w:r>
            <w:r w:rsidR="002617E3">
              <w:rPr>
                <w:rFonts w:ascii="Verdana" w:hAnsi="Verdana"/>
                <w:bCs/>
                <w:sz w:val="10"/>
                <w:szCs w:val="10"/>
              </w:rPr>
              <w:t xml:space="preserve">    </w:t>
            </w:r>
          </w:p>
          <w:p w14:paraId="2BA26A57" w14:textId="0FD2B46F" w:rsidR="00B909C6" w:rsidRPr="00B909C6" w:rsidRDefault="002617E3" w:rsidP="00B909C6">
            <w:pPr>
              <w:rPr>
                <w:rFonts w:ascii="Verdana" w:hAnsi="Verdana"/>
                <w:bCs/>
                <w:sz w:val="10"/>
                <w:szCs w:val="10"/>
              </w:rPr>
            </w:pPr>
            <w:r>
              <w:rPr>
                <w:rFonts w:ascii="Verdana" w:hAnsi="Verdana"/>
                <w:bCs/>
                <w:sz w:val="10"/>
                <w:szCs w:val="10"/>
              </w:rPr>
              <w:t xml:space="preserve">          </w:t>
            </w:r>
            <w:r w:rsidR="00B909C6" w:rsidRPr="00B909C6">
              <w:rPr>
                <w:rFonts w:ascii="Verdana" w:hAnsi="Verdana"/>
                <w:bCs/>
                <w:sz w:val="10"/>
                <w:szCs w:val="10"/>
              </w:rPr>
              <w:t xml:space="preserve"> O = Otro.</w:t>
            </w:r>
          </w:p>
          <w:p w14:paraId="31C56CF1" w14:textId="77777777" w:rsidR="00B909C6" w:rsidRPr="002E55C6" w:rsidRDefault="00B909C6" w:rsidP="00B909C6">
            <w:pPr>
              <w:ind w:left="113" w:right="113"/>
              <w:rPr>
                <w:rFonts w:ascii="Verdana" w:hAnsi="Verdana"/>
                <w:b/>
                <w:bCs/>
                <w:sz w:val="10"/>
                <w:szCs w:val="10"/>
              </w:rPr>
            </w:pPr>
          </w:p>
          <w:p w14:paraId="2F70A4DA" w14:textId="5D08B2EF" w:rsidR="00B909C6" w:rsidRPr="00A20A9D" w:rsidRDefault="00B909C6" w:rsidP="00B909C6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/>
                <w:b/>
                <w:bCs/>
                <w:sz w:val="10"/>
                <w:szCs w:val="10"/>
                <w:lang w:val="es-MX" w:eastAsia="es-E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ED7BF" w14:textId="42F63B3C" w:rsidR="00B909C6" w:rsidRPr="00704DDE" w:rsidRDefault="00B909C6" w:rsidP="00B909C6">
            <w:pPr>
              <w:pStyle w:val="Prrafodelista"/>
              <w:ind w:left="78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704DDE">
              <w:rPr>
                <w:rFonts w:ascii="Verdana" w:hAnsi="Verdana"/>
                <w:b/>
                <w:bCs/>
                <w:sz w:val="10"/>
                <w:szCs w:val="10"/>
              </w:rPr>
              <w:t>ANTIGÜEDAD:</w:t>
            </w:r>
          </w:p>
          <w:p w14:paraId="310F43D4" w14:textId="361ED80A" w:rsidR="00B909C6" w:rsidRDefault="002617E3" w:rsidP="002617E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0 a 4 años </w:t>
            </w:r>
            <w:r w:rsidR="00B909C6" w:rsidRPr="00704DDE">
              <w:rPr>
                <w:rFonts w:ascii="Arial Narrow" w:hAnsi="Arial Narrow"/>
                <w:sz w:val="12"/>
                <w:szCs w:val="12"/>
              </w:rPr>
              <w:t xml:space="preserve"> </w:t>
            </w:r>
          </w:p>
          <w:p w14:paraId="685A4705" w14:textId="77777777" w:rsidR="002617E3" w:rsidRDefault="002617E3" w:rsidP="002617E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 a 9 años </w:t>
            </w:r>
          </w:p>
          <w:p w14:paraId="31A9E3B9" w14:textId="77777777" w:rsidR="00B909C6" w:rsidRPr="00704DDE" w:rsidRDefault="00B909C6" w:rsidP="002617E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10 a 14 años </w:t>
            </w:r>
          </w:p>
          <w:p w14:paraId="5D920387" w14:textId="77777777" w:rsidR="00B909C6" w:rsidRPr="00704DDE" w:rsidRDefault="00B909C6" w:rsidP="002617E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15 a 19 años </w:t>
            </w:r>
          </w:p>
          <w:p w14:paraId="459E2B48" w14:textId="77777777" w:rsidR="00B909C6" w:rsidRPr="00704DDE" w:rsidRDefault="00B909C6" w:rsidP="002617E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5FEF4FCE" w14:textId="77777777" w:rsidR="00B909C6" w:rsidRPr="00704DDE" w:rsidRDefault="00B909C6" w:rsidP="002617E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7AD58C31" w14:textId="77777777" w:rsidR="00B909C6" w:rsidRPr="00704DDE" w:rsidRDefault="00B909C6" w:rsidP="002617E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años o más </w:t>
            </w:r>
          </w:p>
          <w:p w14:paraId="0F711BE3" w14:textId="023BBCAA" w:rsidR="00B909C6" w:rsidRPr="002E55C6" w:rsidRDefault="00B909C6" w:rsidP="00B909C6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8CB648" w14:textId="77777777" w:rsidR="00B909C6" w:rsidRPr="00B909C6" w:rsidRDefault="00B909C6" w:rsidP="00B909C6">
            <w:pPr>
              <w:pStyle w:val="Prrafodelista"/>
              <w:ind w:left="78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B909C6">
              <w:rPr>
                <w:rFonts w:ascii="Verdana" w:hAnsi="Verdana"/>
                <w:b/>
                <w:bCs/>
                <w:sz w:val="10"/>
                <w:szCs w:val="10"/>
              </w:rPr>
              <w:t xml:space="preserve">GRUPO DE EDAD: </w:t>
            </w:r>
          </w:p>
          <w:p w14:paraId="5839B748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Menos de 20 años </w:t>
            </w:r>
          </w:p>
          <w:p w14:paraId="393917CE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5E52FAB9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30697096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 34 años </w:t>
            </w:r>
          </w:p>
          <w:p w14:paraId="5810FB1D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35 a 39 años </w:t>
            </w:r>
          </w:p>
          <w:p w14:paraId="1E7E7276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40 a 44 años </w:t>
            </w:r>
          </w:p>
          <w:p w14:paraId="73F9D40F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45 a 49 años </w:t>
            </w:r>
          </w:p>
          <w:p w14:paraId="52493052" w14:textId="77777777" w:rsidR="00B909C6" w:rsidRPr="00704DDE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50 a 54 años </w:t>
            </w:r>
          </w:p>
          <w:p w14:paraId="5CCF90C8" w14:textId="645537CF" w:rsidR="00B909C6" w:rsidRDefault="00B909C6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55 a 59 años </w:t>
            </w:r>
          </w:p>
          <w:p w14:paraId="344AEE6B" w14:textId="4E1C00E0" w:rsidR="002617E3" w:rsidRPr="00704DDE" w:rsidRDefault="002617E3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>De 60 a 64 años</w:t>
            </w:r>
          </w:p>
          <w:p w14:paraId="21F21E14" w14:textId="4286F2C3" w:rsidR="00B909C6" w:rsidRPr="00704DDE" w:rsidRDefault="002617E3" w:rsidP="002617E3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2617E3">
              <w:rPr>
                <w:rFonts w:ascii="Arial Narrow" w:hAnsi="Arial Narrow"/>
                <w:sz w:val="12"/>
                <w:szCs w:val="12"/>
              </w:rPr>
              <w:t>De 65 años o más</w:t>
            </w:r>
          </w:p>
          <w:p w14:paraId="01477B08" w14:textId="49DB2787" w:rsidR="00B909C6" w:rsidRPr="002617E3" w:rsidRDefault="00B909C6" w:rsidP="002617E3">
            <w:pPr>
              <w:pStyle w:val="Textoindependiente21"/>
              <w:snapToGrid w:val="0"/>
              <w:ind w:left="174" w:right="113"/>
              <w:rPr>
                <w:rFonts w:ascii="Verdana" w:hAnsi="Verdana" w:cs="Tahoma"/>
                <w:sz w:val="10"/>
                <w:szCs w:val="10"/>
              </w:rPr>
            </w:pP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2D04237" w14:textId="5968AE1B" w:rsidR="00B909C6" w:rsidRPr="002E55C6" w:rsidRDefault="00B909C6" w:rsidP="00B909C6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bCs/>
                <w:sz w:val="10"/>
                <w:szCs w:val="10"/>
              </w:rPr>
              <w:t xml:space="preserve">HABLANTES DE LENGUA INDIGENA </w:t>
            </w:r>
            <w:r w:rsidR="00D37A9B" w:rsidRPr="00D37A9B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</w:tr>
      <w:tr w:rsidR="00B909C6" w:rsidRPr="00117351" w14:paraId="19CE8A9F" w14:textId="77777777" w:rsidTr="00EF5D3E">
        <w:trPr>
          <w:cantSplit/>
          <w:trHeight w:val="1134"/>
        </w:trPr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4E9D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14:paraId="291AA2A5" w14:textId="6A774AB4" w:rsidR="00B909C6" w:rsidRPr="00E33616" w:rsidRDefault="00EF5D3E" w:rsidP="00EF5D3E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>
              <w:rPr>
                <w:rFonts w:ascii="Verdana" w:hAnsi="Verdana" w:cs="Tahoma"/>
                <w:b/>
                <w:sz w:val="10"/>
                <w:szCs w:val="10"/>
              </w:rPr>
              <w:t>TC=</w:t>
            </w:r>
            <w:r w:rsidR="00B909C6" w:rsidRPr="00EF5D3E">
              <w:rPr>
                <w:rFonts w:ascii="Verdana" w:hAnsi="Verdana" w:cs="Tahoma"/>
                <w:sz w:val="10"/>
                <w:szCs w:val="10"/>
              </w:rPr>
              <w:t>Tiempo Completo</w:t>
            </w:r>
            <w:r w:rsidRPr="00EF5D3E">
              <w:rPr>
                <w:rFonts w:ascii="Verdana" w:hAnsi="Verdana" w:cs="Tahoma"/>
                <w:sz w:val="10"/>
                <w:szCs w:val="10"/>
              </w:rPr>
              <w:t xml:space="preserve"> /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A=</w:t>
            </w:r>
            <w:r w:rsidRPr="00EF5D3E">
              <w:rPr>
                <w:rFonts w:ascii="Verdana" w:hAnsi="Verdana" w:cs="Tahoma"/>
                <w:sz w:val="10"/>
                <w:szCs w:val="10"/>
              </w:rPr>
              <w:t>Asignatura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14:paraId="7DDE63F6" w14:textId="4703BCCC" w:rsidR="00B909C6" w:rsidRPr="00E33616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E33616">
              <w:rPr>
                <w:rFonts w:ascii="Verdana" w:hAnsi="Verdana" w:cs="Tahoma"/>
                <w:b/>
                <w:sz w:val="10"/>
                <w:szCs w:val="10"/>
              </w:rPr>
              <w:t xml:space="preserve">ESTANCIA: 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7ADD445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B5374E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75D1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055469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42599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3362D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621CC8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72CF3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844FB4" w14:textId="77777777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F9B88" w14:textId="242FCE2D" w:rsidR="00B909C6" w:rsidRPr="005400C8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B909C6" w:rsidRPr="00117351" w14:paraId="360E7187" w14:textId="77777777" w:rsidTr="00EF5D3E">
        <w:trPr>
          <w:trHeight w:val="291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4706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CAD09" w14:textId="77777777" w:rsidR="00B909C6" w:rsidRPr="001F71BE" w:rsidRDefault="00B909C6" w:rsidP="00B909C6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715C6" w14:textId="77777777" w:rsidR="00B909C6" w:rsidRPr="001F71BE" w:rsidRDefault="00B909C6" w:rsidP="00B909C6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B2F29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D16C1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EC24E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0FC28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671DB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ACAE7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6F2C9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CCE07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8C78D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C1A01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B909C6" w:rsidRPr="00117351" w14:paraId="65C50906" w14:textId="77777777" w:rsidTr="00EF5D3E">
        <w:trPr>
          <w:trHeight w:val="291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BCA8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B6B25" w14:textId="77777777" w:rsidR="00B909C6" w:rsidRPr="001F71BE" w:rsidRDefault="00B909C6" w:rsidP="00B909C6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A5CC7" w14:textId="77777777" w:rsidR="00B909C6" w:rsidRPr="001F71BE" w:rsidRDefault="00B909C6" w:rsidP="00B909C6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64589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693BB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E2342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B68E7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43C2A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4CD5B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6FB72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B917A9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D80AA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DE488" w14:textId="77777777" w:rsidR="00B909C6" w:rsidRPr="00117351" w:rsidRDefault="00B909C6" w:rsidP="00B909C6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50F6B9C6" w14:textId="18DE27C8" w:rsidR="005400C8" w:rsidRDefault="004838D3" w:rsidP="00892FB2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117351">
        <w:rPr>
          <w:rFonts w:ascii="Verdana" w:hAnsi="Verdana" w:cs="Tahoma"/>
          <w:b/>
          <w:bCs/>
          <w:sz w:val="18"/>
          <w:szCs w:val="18"/>
        </w:rPr>
        <w:t xml:space="preserve"> </w:t>
      </w:r>
    </w:p>
    <w:p w14:paraId="34BD9E90" w14:textId="28C31C91" w:rsidR="00631C59" w:rsidRPr="00F0032F" w:rsidRDefault="00106B15" w:rsidP="00106B15">
      <w:pPr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>Alumnos/as</w:t>
      </w:r>
      <w:r w:rsidRPr="00F0032F">
        <w:rPr>
          <w:rFonts w:ascii="Verdana" w:hAnsi="Verdana" w:cs="Tahoma"/>
          <w:b/>
          <w:bCs/>
          <w:sz w:val="18"/>
          <w:szCs w:val="18"/>
        </w:rPr>
        <w:t xml:space="preserve"> Colaboradores</w:t>
      </w:r>
      <w:r>
        <w:rPr>
          <w:rFonts w:ascii="Verdana" w:hAnsi="Verdana" w:cs="Tahoma"/>
          <w:b/>
          <w:bCs/>
          <w:sz w:val="18"/>
          <w:szCs w:val="18"/>
        </w:rPr>
        <w:t>/as</w:t>
      </w:r>
      <w:r w:rsidRPr="00F0032F">
        <w:rPr>
          <w:rFonts w:ascii="Verdana" w:hAnsi="Verdana" w:cs="Tahoma"/>
          <w:b/>
          <w:bCs/>
          <w:sz w:val="18"/>
          <w:szCs w:val="18"/>
        </w:rPr>
        <w:t xml:space="preserve"> en el proyecto</w:t>
      </w:r>
    </w:p>
    <w:tbl>
      <w:tblPr>
        <w:tblpPr w:leftFromText="141" w:rightFromText="141" w:vertAnchor="text" w:horzAnchor="margin" w:tblpXSpec="center" w:tblpY="444"/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1368"/>
        <w:gridCol w:w="425"/>
        <w:gridCol w:w="567"/>
        <w:gridCol w:w="1417"/>
        <w:gridCol w:w="851"/>
        <w:gridCol w:w="709"/>
        <w:gridCol w:w="425"/>
        <w:gridCol w:w="425"/>
        <w:gridCol w:w="425"/>
        <w:gridCol w:w="567"/>
        <w:gridCol w:w="1276"/>
        <w:gridCol w:w="617"/>
      </w:tblGrid>
      <w:tr w:rsidR="00EF5D3E" w:rsidRPr="00F0032F" w14:paraId="6BB10907" w14:textId="77777777" w:rsidTr="00EF5D3E">
        <w:trPr>
          <w:cantSplit/>
          <w:trHeight w:val="987"/>
        </w:trPr>
        <w:tc>
          <w:tcPr>
            <w:tcW w:w="754" w:type="dxa"/>
            <w:shd w:val="clear" w:color="auto" w:fill="E0E0E0"/>
          </w:tcPr>
          <w:p w14:paraId="33471599" w14:textId="31633D18" w:rsidR="00EF5D3E" w:rsidRPr="002C0317" w:rsidRDefault="00EF5D3E" w:rsidP="00EF5D3E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NUMERO CONTROL</w:t>
            </w:r>
          </w:p>
        </w:tc>
        <w:tc>
          <w:tcPr>
            <w:tcW w:w="1368" w:type="dxa"/>
            <w:shd w:val="clear" w:color="auto" w:fill="E0E0E0"/>
          </w:tcPr>
          <w:p w14:paraId="4914571D" w14:textId="287D0590" w:rsidR="00EF5D3E" w:rsidRPr="002C0317" w:rsidRDefault="00EF5D3E" w:rsidP="00157DB5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NOMBRE</w:t>
            </w:r>
            <w:r w:rsidR="00157DB5">
              <w:rPr>
                <w:rFonts w:ascii="Verdana" w:hAnsi="Verdana" w:cs="Tahoma"/>
                <w:b/>
                <w:bCs/>
                <w:sz w:val="10"/>
                <w:szCs w:val="10"/>
              </w:rPr>
              <w:t xml:space="preserve"> ( Colocar en primer lugar el alumno/a líder)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2C5EC6C8" w14:textId="204C7549" w:rsidR="00EF5D3E" w:rsidRPr="002C0317" w:rsidRDefault="00EF5D3E" w:rsidP="00EF5D3E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SEMESTRE</w:t>
            </w:r>
          </w:p>
        </w:tc>
        <w:tc>
          <w:tcPr>
            <w:tcW w:w="567" w:type="dxa"/>
            <w:shd w:val="clear" w:color="auto" w:fill="E0E0E0"/>
            <w:textDirection w:val="btLr"/>
          </w:tcPr>
          <w:p w14:paraId="4AFCB8ED" w14:textId="113B5B98" w:rsidR="00EF5D3E" w:rsidRPr="002C0317" w:rsidRDefault="00EF5D3E" w:rsidP="00EF5D3E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CARRERA</w:t>
            </w:r>
          </w:p>
        </w:tc>
        <w:tc>
          <w:tcPr>
            <w:tcW w:w="1417" w:type="dxa"/>
            <w:shd w:val="clear" w:color="auto" w:fill="E0E0E0"/>
          </w:tcPr>
          <w:p w14:paraId="5C4F46DE" w14:textId="78D96FE1" w:rsidR="00EF5D3E" w:rsidRPr="002C0317" w:rsidRDefault="00EF5D3E" w:rsidP="00EF5D3E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CORREO ELECTRÓNICO</w:t>
            </w:r>
          </w:p>
        </w:tc>
        <w:tc>
          <w:tcPr>
            <w:tcW w:w="851" w:type="dxa"/>
            <w:shd w:val="clear" w:color="auto" w:fill="E0E0E0"/>
          </w:tcPr>
          <w:p w14:paraId="685EACA1" w14:textId="21979869" w:rsidR="00EF5D3E" w:rsidRPr="002C0317" w:rsidRDefault="00EF5D3E" w:rsidP="00EF5D3E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NUMERO DE CONTACTO</w:t>
            </w:r>
          </w:p>
        </w:tc>
        <w:tc>
          <w:tcPr>
            <w:tcW w:w="709" w:type="dxa"/>
            <w:shd w:val="clear" w:color="auto" w:fill="E0E0E0"/>
          </w:tcPr>
          <w:p w14:paraId="1311919B" w14:textId="6347CCDE" w:rsidR="00EF5D3E" w:rsidRPr="002C0317" w:rsidRDefault="00EF5D3E" w:rsidP="00EF5D3E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FIRMA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7250E77C" w14:textId="46407A1F" w:rsidR="00EF5D3E" w:rsidRPr="00D03BDB" w:rsidRDefault="00EF5D3E" w:rsidP="00EF5D3E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D03BDB">
              <w:rPr>
                <w:rFonts w:ascii="Verdana" w:hAnsi="Verdana" w:cs="Tahoma"/>
                <w:b/>
                <w:bCs/>
                <w:sz w:val="10"/>
                <w:szCs w:val="10"/>
              </w:rPr>
              <w:t>SS=</w:t>
            </w:r>
            <w:r w:rsidRPr="00D03BDB">
              <w:rPr>
                <w:rFonts w:ascii="Arial Narrow" w:hAnsi="Arial Narrow" w:cs="Tahoma"/>
                <w:b/>
                <w:bCs/>
                <w:sz w:val="10"/>
                <w:szCs w:val="10"/>
              </w:rPr>
              <w:t>SERVICIO SOCIAL.</w:t>
            </w:r>
            <w:r w:rsidRPr="00D03BDB">
              <w:rPr>
                <w:rFonts w:ascii="Verdana" w:hAnsi="Verdana" w:cs="Tahoma"/>
                <w:b/>
                <w:bCs/>
                <w:sz w:val="10"/>
                <w:szCs w:val="10"/>
              </w:rPr>
              <w:t xml:space="preserve"> / R=</w:t>
            </w:r>
            <w:r w:rsidRPr="00D03BDB">
              <w:rPr>
                <w:rFonts w:ascii="Arial Narrow" w:hAnsi="Arial Narrow" w:cs="Tahoma"/>
                <w:b/>
                <w:bCs/>
                <w:sz w:val="10"/>
                <w:szCs w:val="10"/>
              </w:rPr>
              <w:t>RESIDENCIA</w:t>
            </w:r>
            <w:r w:rsidRPr="00D03BDB">
              <w:rPr>
                <w:rFonts w:ascii="Verdana" w:hAnsi="Verdana" w:cs="Tahoma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077D9143" w14:textId="6DE69006" w:rsidR="00EF5D3E" w:rsidRPr="00D03BDB" w:rsidRDefault="00EF5D3E" w:rsidP="00EF5D3E">
            <w:pPr>
              <w:ind w:left="113" w:right="113"/>
              <w:jc w:val="center"/>
              <w:rPr>
                <w:rFonts w:ascii="Arial Narrow" w:hAnsi="Arial Narrow" w:cs="Tahoma"/>
                <w:b/>
                <w:bCs/>
                <w:sz w:val="10"/>
                <w:szCs w:val="10"/>
              </w:rPr>
            </w:pPr>
            <w:r w:rsidRPr="004A0912">
              <w:rPr>
                <w:rFonts w:ascii="Verdana" w:hAnsi="Verdana" w:cs="Tahoma"/>
                <w:b/>
                <w:sz w:val="10"/>
                <w:szCs w:val="10"/>
              </w:rPr>
              <w:t xml:space="preserve">DISCAPACIDAD: </w:t>
            </w:r>
            <w:r w:rsidRPr="004A0912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1E3F2680" w14:textId="0367A53B" w:rsidR="00EF5D3E" w:rsidRPr="002C0317" w:rsidRDefault="00EF5D3E" w:rsidP="00EF5D3E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ETNIA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567" w:type="dxa"/>
            <w:shd w:val="clear" w:color="auto" w:fill="E0E0E0"/>
            <w:textDirection w:val="btLr"/>
            <w:vAlign w:val="center"/>
          </w:tcPr>
          <w:p w14:paraId="5AE34313" w14:textId="77777777" w:rsidR="00EF5D3E" w:rsidRDefault="00EF5D3E" w:rsidP="00EF5D3E">
            <w:pPr>
              <w:rPr>
                <w:rFonts w:ascii="Verdana" w:hAnsi="Verdana"/>
                <w:bCs/>
                <w:sz w:val="10"/>
                <w:szCs w:val="10"/>
              </w:rPr>
            </w:pPr>
            <w:r w:rsidRPr="00B909C6">
              <w:rPr>
                <w:rFonts w:ascii="Verdana" w:eastAsiaTheme="minorHAnsi" w:hAnsi="Verdana" w:cstheme="minorBidi"/>
                <w:b/>
                <w:bCs/>
                <w:sz w:val="10"/>
                <w:szCs w:val="10"/>
                <w:lang w:eastAsia="en-US"/>
              </w:rPr>
              <w:t>SEXO:</w:t>
            </w:r>
            <w:r w:rsidRPr="00A20A9D">
              <w:rPr>
                <w:rFonts w:ascii="Verdana" w:hAnsi="Verdana"/>
                <w:b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>H = Hombre,</w:t>
            </w:r>
            <w:r>
              <w:rPr>
                <w:rFonts w:ascii="Verdana" w:hAnsi="Verdana"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>M = Mujer,</w:t>
            </w:r>
            <w:r>
              <w:rPr>
                <w:rFonts w:ascii="Verdana" w:hAnsi="Verdana"/>
                <w:bCs/>
                <w:sz w:val="10"/>
                <w:szCs w:val="10"/>
              </w:rPr>
              <w:t xml:space="preserve">    </w:t>
            </w:r>
          </w:p>
          <w:p w14:paraId="5B9111D5" w14:textId="77777777" w:rsidR="00EF5D3E" w:rsidRPr="00B909C6" w:rsidRDefault="00EF5D3E" w:rsidP="00EF5D3E">
            <w:pPr>
              <w:rPr>
                <w:rFonts w:ascii="Verdana" w:hAnsi="Verdana"/>
                <w:bCs/>
                <w:sz w:val="10"/>
                <w:szCs w:val="10"/>
              </w:rPr>
            </w:pPr>
            <w:r>
              <w:rPr>
                <w:rFonts w:ascii="Verdana" w:hAnsi="Verdana"/>
                <w:bCs/>
                <w:sz w:val="10"/>
                <w:szCs w:val="10"/>
              </w:rPr>
              <w:t xml:space="preserve">         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 xml:space="preserve"> O = Otro.</w:t>
            </w:r>
          </w:p>
          <w:p w14:paraId="676601BA" w14:textId="77777777" w:rsidR="00EF5D3E" w:rsidRPr="002E55C6" w:rsidRDefault="00EF5D3E" w:rsidP="00EF5D3E">
            <w:pPr>
              <w:ind w:left="113" w:right="113"/>
              <w:rPr>
                <w:rFonts w:ascii="Verdana" w:hAnsi="Verdana"/>
                <w:b/>
                <w:bCs/>
                <w:sz w:val="10"/>
                <w:szCs w:val="10"/>
              </w:rPr>
            </w:pPr>
          </w:p>
          <w:p w14:paraId="4D04590C" w14:textId="77777777" w:rsidR="00EF5D3E" w:rsidRPr="002C0317" w:rsidRDefault="00EF5D3E" w:rsidP="00EF5D3E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726C44EA" w14:textId="77777777" w:rsidR="00EF5D3E" w:rsidRPr="00B909C6" w:rsidRDefault="00EF5D3E" w:rsidP="00EF5D3E">
            <w:pPr>
              <w:pStyle w:val="Prrafodelista"/>
              <w:ind w:left="78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B909C6">
              <w:rPr>
                <w:rFonts w:ascii="Verdana" w:hAnsi="Verdana"/>
                <w:b/>
                <w:bCs/>
                <w:sz w:val="10"/>
                <w:szCs w:val="10"/>
              </w:rPr>
              <w:t xml:space="preserve">GRUPO DE EDAD: </w:t>
            </w:r>
          </w:p>
          <w:p w14:paraId="3E9CB95F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Menos de 20 años </w:t>
            </w:r>
          </w:p>
          <w:p w14:paraId="1D804ECD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5E5BC76B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01FE2F83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 34 años </w:t>
            </w:r>
          </w:p>
          <w:p w14:paraId="0F716DB0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35 a 39 años </w:t>
            </w:r>
          </w:p>
          <w:p w14:paraId="0D89BC27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40 a 44 años </w:t>
            </w:r>
          </w:p>
          <w:p w14:paraId="7803EC05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45 a 49 años </w:t>
            </w:r>
          </w:p>
          <w:p w14:paraId="49828370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50 a 54 años </w:t>
            </w:r>
          </w:p>
          <w:p w14:paraId="2EF930D6" w14:textId="77777777" w:rsidR="00EF5D3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55 a 59 años </w:t>
            </w:r>
          </w:p>
          <w:p w14:paraId="28D350B8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>De 60 a 64 años</w:t>
            </w:r>
          </w:p>
          <w:p w14:paraId="4DCC678D" w14:textId="77777777" w:rsidR="00EF5D3E" w:rsidRPr="00704DDE" w:rsidRDefault="00EF5D3E" w:rsidP="00EF5D3E">
            <w:pPr>
              <w:pStyle w:val="Prrafodelista"/>
              <w:numPr>
                <w:ilvl w:val="0"/>
                <w:numId w:val="13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2617E3">
              <w:rPr>
                <w:rFonts w:ascii="Arial Narrow" w:hAnsi="Arial Narrow"/>
                <w:sz w:val="12"/>
                <w:szCs w:val="12"/>
              </w:rPr>
              <w:t>De 65 años o más</w:t>
            </w:r>
          </w:p>
          <w:p w14:paraId="34B16F2F" w14:textId="27143364" w:rsidR="00EF5D3E" w:rsidRPr="002C0317" w:rsidRDefault="00EF5D3E" w:rsidP="00EF5D3E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</w:p>
        </w:tc>
        <w:tc>
          <w:tcPr>
            <w:tcW w:w="617" w:type="dxa"/>
            <w:shd w:val="clear" w:color="auto" w:fill="E0E0E0"/>
            <w:textDirection w:val="btLr"/>
          </w:tcPr>
          <w:p w14:paraId="240B971D" w14:textId="46588D6C" w:rsidR="00EF5D3E" w:rsidRPr="002C0317" w:rsidRDefault="00EF5D3E" w:rsidP="00EF5D3E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>
              <w:rPr>
                <w:rFonts w:ascii="Verdana" w:hAnsi="Verdana"/>
                <w:b/>
                <w:bCs/>
                <w:sz w:val="10"/>
                <w:szCs w:val="10"/>
              </w:rPr>
              <w:t xml:space="preserve">HABLANTES DE LENGUA INDIGENA </w:t>
            </w:r>
            <w:r w:rsidRPr="00D37A9B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</w:tr>
      <w:tr w:rsidR="00EF5D3E" w:rsidRPr="00F0032F" w14:paraId="59DF0829" w14:textId="77777777" w:rsidTr="00EF5D3E">
        <w:trPr>
          <w:trHeight w:val="125"/>
        </w:trPr>
        <w:tc>
          <w:tcPr>
            <w:tcW w:w="754" w:type="dxa"/>
          </w:tcPr>
          <w:p w14:paraId="01B4350D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</w:tcPr>
          <w:p w14:paraId="7963EF96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09EB52B8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23D125C0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29A2067A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47DF33FC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58DA3731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5EB815DA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16041267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6B70A8BD" w14:textId="5BCBC34B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2FFEB2A6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111DE4DE" w14:textId="3AD8F368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</w:tcPr>
          <w:p w14:paraId="46843B2D" w14:textId="16032136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EF5D3E" w:rsidRPr="00F0032F" w14:paraId="79E8FC32" w14:textId="77777777" w:rsidTr="00EF5D3E">
        <w:trPr>
          <w:trHeight w:val="136"/>
        </w:trPr>
        <w:tc>
          <w:tcPr>
            <w:tcW w:w="754" w:type="dxa"/>
          </w:tcPr>
          <w:p w14:paraId="5C48EC6D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</w:tcPr>
          <w:p w14:paraId="74A30223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2C95F22D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F786CC3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19F12219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52B5E7D5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278BAC8C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58C0855C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5D87757A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777A48D4" w14:textId="331005B0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18B26683" w14:textId="77777777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6E7735BB" w14:textId="59186A49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</w:tcPr>
          <w:p w14:paraId="34674C5B" w14:textId="42E1E0BB" w:rsidR="00EF5D3E" w:rsidRPr="00F0032F" w:rsidRDefault="00EF5D3E" w:rsidP="00EF5D3E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2E751BCE" w14:textId="3DB02CF8" w:rsidR="001119D2" w:rsidRDefault="001119D2" w:rsidP="000B7A1E">
      <w:pPr>
        <w:rPr>
          <w:rFonts w:ascii="Verdana" w:hAnsi="Verdana" w:cs="Tahoma"/>
          <w:b/>
          <w:bCs/>
          <w:sz w:val="18"/>
          <w:szCs w:val="18"/>
        </w:rPr>
      </w:pPr>
    </w:p>
    <w:p w14:paraId="2ABA0242" w14:textId="64A449AD" w:rsidR="001119D2" w:rsidRDefault="001119D2" w:rsidP="000B7A1E">
      <w:pPr>
        <w:rPr>
          <w:rFonts w:ascii="Verdana" w:hAnsi="Verdana" w:cs="Tahoma"/>
          <w:b/>
          <w:bCs/>
          <w:sz w:val="18"/>
          <w:szCs w:val="18"/>
        </w:rPr>
      </w:pPr>
    </w:p>
    <w:p w14:paraId="16452AE5" w14:textId="4872FC10" w:rsidR="000B7A1E" w:rsidRPr="00D311BF" w:rsidRDefault="000B7A1E" w:rsidP="000B7A1E">
      <w:pPr>
        <w:rPr>
          <w:rFonts w:ascii="Verdana" w:hAnsi="Verdana" w:cs="Tahoma"/>
          <w:b/>
          <w:bCs/>
          <w:sz w:val="14"/>
          <w:szCs w:val="14"/>
        </w:rPr>
      </w:pPr>
      <w:r w:rsidRPr="00D311BF">
        <w:rPr>
          <w:rFonts w:ascii="Verdana" w:hAnsi="Verdana" w:cs="Tahoma"/>
          <w:b/>
          <w:bCs/>
          <w:sz w:val="14"/>
          <w:szCs w:val="14"/>
        </w:rPr>
        <w:t>Nota: Para proyectos de Redes de Cuerpos Académicos, agregar una columna indicando la Institución de adscripción.</w:t>
      </w:r>
    </w:p>
    <w:p w14:paraId="7E3CCCFF" w14:textId="252685AF" w:rsidR="00D311BF" w:rsidRDefault="00D311BF" w:rsidP="000B7A1E">
      <w:pPr>
        <w:rPr>
          <w:rFonts w:ascii="Verdana" w:hAnsi="Verdana" w:cs="Tahoma"/>
          <w:b/>
          <w:bCs/>
          <w:sz w:val="12"/>
          <w:szCs w:val="12"/>
        </w:rPr>
      </w:pPr>
    </w:p>
    <w:p w14:paraId="14DAEE7B" w14:textId="6D070CA8" w:rsidR="00D311BF" w:rsidRDefault="00D311BF" w:rsidP="000B7A1E">
      <w:pPr>
        <w:rPr>
          <w:rFonts w:ascii="Verdana" w:hAnsi="Verdana" w:cs="Tahoma"/>
          <w:b/>
          <w:bCs/>
          <w:sz w:val="12"/>
          <w:szCs w:val="12"/>
        </w:rPr>
      </w:pPr>
    </w:p>
    <w:p w14:paraId="427D742E" w14:textId="3B5BE710" w:rsidR="00D311BF" w:rsidRDefault="00D311BF" w:rsidP="000B7A1E">
      <w:pPr>
        <w:rPr>
          <w:rFonts w:ascii="Verdana" w:hAnsi="Verdana" w:cs="Tahoma"/>
          <w:b/>
          <w:bCs/>
          <w:sz w:val="12"/>
          <w:szCs w:val="12"/>
        </w:rPr>
      </w:pPr>
    </w:p>
    <w:tbl>
      <w:tblPr>
        <w:tblW w:w="979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016191" w:rsidRPr="00117351" w14:paraId="778497AB" w14:textId="77777777" w:rsidTr="00214B6F"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A70556" w14:textId="77777777" w:rsidR="00016191" w:rsidRPr="00117351" w:rsidRDefault="00016191" w:rsidP="002E55C6">
            <w:pPr>
              <w:snapToGrid w:val="0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 w:cs="Tahoma"/>
                <w:b/>
                <w:bCs/>
                <w:sz w:val="18"/>
                <w:szCs w:val="18"/>
              </w:rPr>
              <w:t>OBJETIVOS DEL PROYECTO</w:t>
            </w:r>
          </w:p>
        </w:tc>
      </w:tr>
      <w:tr w:rsidR="00016191" w:rsidRPr="00117351" w14:paraId="17AD8E85" w14:textId="77777777" w:rsidTr="00214B6F"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7CC0" w14:textId="77777777" w:rsidR="00016191" w:rsidRPr="00117351" w:rsidRDefault="00016191" w:rsidP="00016191">
            <w:pPr>
              <w:numPr>
                <w:ilvl w:val="0"/>
                <w:numId w:val="3"/>
              </w:num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 w:cs="Tahoma"/>
                <w:b/>
                <w:bCs/>
                <w:sz w:val="18"/>
                <w:szCs w:val="18"/>
              </w:rPr>
              <w:t>GENERAL</w:t>
            </w:r>
          </w:p>
        </w:tc>
      </w:tr>
      <w:tr w:rsidR="00016191" w:rsidRPr="00117351" w14:paraId="7ACF43DA" w14:textId="77777777" w:rsidTr="00214B6F"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43B4" w14:textId="77777777" w:rsidR="00016191" w:rsidRPr="00117351" w:rsidRDefault="00016191" w:rsidP="00214B6F">
            <w:pPr>
              <w:numPr>
                <w:ilvl w:val="0"/>
                <w:numId w:val="3"/>
              </w:numPr>
              <w:tabs>
                <w:tab w:val="clear" w:pos="0"/>
                <w:tab w:val="num" w:pos="360"/>
              </w:tabs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 w:cs="Tahoma"/>
                <w:b/>
                <w:bCs/>
                <w:sz w:val="18"/>
                <w:szCs w:val="18"/>
              </w:rPr>
              <w:t>ESPECÍFICOS</w:t>
            </w:r>
          </w:p>
        </w:tc>
      </w:tr>
      <w:tr w:rsidR="00A20A9D" w:rsidRPr="00117351" w14:paraId="035FF379" w14:textId="77777777" w:rsidTr="00214B6F"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1B94" w14:textId="77666BFF" w:rsidR="00A20A9D" w:rsidRPr="007A1649" w:rsidRDefault="00A20A9D" w:rsidP="00214B6F">
            <w:pPr>
              <w:numPr>
                <w:ilvl w:val="0"/>
                <w:numId w:val="3"/>
              </w:numPr>
              <w:tabs>
                <w:tab w:val="clear" w:pos="0"/>
                <w:tab w:val="num" w:pos="360"/>
              </w:tabs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7A1649">
              <w:rPr>
                <w:rFonts w:ascii="Verdana" w:hAnsi="Verdana" w:cs="Tahoma"/>
                <w:b/>
                <w:bCs/>
                <w:sz w:val="18"/>
                <w:szCs w:val="18"/>
              </w:rPr>
              <w:t>DESCRIPCIÓN DEL PROYECTO</w:t>
            </w:r>
            <w:r w:rsidR="00EB668D" w:rsidRPr="007A1649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, </w:t>
            </w:r>
            <w:r w:rsidR="0087535E" w:rsidRPr="007A1649">
              <w:rPr>
                <w:rFonts w:ascii="Verdana" w:hAnsi="Verdana" w:cs="Tahoma"/>
                <w:b/>
                <w:bCs/>
                <w:sz w:val="18"/>
                <w:szCs w:val="18"/>
              </w:rPr>
              <w:t>PROBLEMÁTICA A RESOLVER</w:t>
            </w:r>
            <w:r w:rsidR="00EB668D" w:rsidRPr="007A1649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 Y APLICACIÓN</w:t>
            </w:r>
            <w:r w:rsidR="00EF5D3E" w:rsidRPr="007A1649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</w:p>
          <w:p w14:paraId="2811ED38" w14:textId="32959F6D" w:rsidR="00EF5D3E" w:rsidRDefault="00EF5D3E" w:rsidP="00EF5D3E">
            <w:p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  <w:p w14:paraId="3111D6CA" w14:textId="39C419AC" w:rsidR="00EF5D3E" w:rsidRDefault="00EF5D3E" w:rsidP="00EF5D3E">
            <w:p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  <w:p w14:paraId="00B037F9" w14:textId="0655E77D" w:rsidR="00EF5D3E" w:rsidRPr="00117351" w:rsidRDefault="00EF5D3E" w:rsidP="00EF5D3E">
            <w:p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7C6AFEF3" w14:textId="1DC2A21A" w:rsidR="00016191" w:rsidRDefault="00016191" w:rsidP="00016191">
      <w:pPr>
        <w:rPr>
          <w:rFonts w:ascii="Verdana" w:hAnsi="Verdana"/>
          <w:sz w:val="18"/>
          <w:szCs w:val="18"/>
        </w:rPr>
      </w:pPr>
    </w:p>
    <w:p w14:paraId="4ED175EB" w14:textId="63903939" w:rsidR="00715E70" w:rsidRDefault="00715E70" w:rsidP="00016191">
      <w:pPr>
        <w:rPr>
          <w:rFonts w:ascii="Verdana" w:hAnsi="Verdana"/>
          <w:sz w:val="18"/>
          <w:szCs w:val="18"/>
        </w:rPr>
      </w:pPr>
    </w:p>
    <w:p w14:paraId="2EF03B7D" w14:textId="6D18BFA0" w:rsidR="00715E70" w:rsidRDefault="00715E70" w:rsidP="00016191">
      <w:pPr>
        <w:rPr>
          <w:rFonts w:ascii="Verdana" w:hAnsi="Verdana"/>
          <w:sz w:val="18"/>
          <w:szCs w:val="18"/>
        </w:rPr>
      </w:pPr>
    </w:p>
    <w:p w14:paraId="697C3C82" w14:textId="50F9A273" w:rsidR="004C645E" w:rsidRDefault="004C645E" w:rsidP="00016191">
      <w:pPr>
        <w:rPr>
          <w:rFonts w:ascii="Verdana" w:hAnsi="Verdana"/>
          <w:sz w:val="18"/>
          <w:szCs w:val="18"/>
        </w:rPr>
      </w:pPr>
    </w:p>
    <w:p w14:paraId="13D9F923" w14:textId="77777777" w:rsidR="004C645E" w:rsidRDefault="004C645E" w:rsidP="00016191">
      <w:pPr>
        <w:rPr>
          <w:rFonts w:ascii="Verdana" w:hAnsi="Verdana"/>
          <w:sz w:val="18"/>
          <w:szCs w:val="18"/>
        </w:rPr>
      </w:pPr>
    </w:p>
    <w:p w14:paraId="39BBA348" w14:textId="7C5A2723" w:rsidR="00715E70" w:rsidRDefault="00715E70" w:rsidP="00016191">
      <w:pPr>
        <w:rPr>
          <w:rFonts w:ascii="Verdana" w:hAnsi="Verdana"/>
          <w:sz w:val="18"/>
          <w:szCs w:val="18"/>
        </w:rPr>
      </w:pPr>
    </w:p>
    <w:p w14:paraId="299C5D1B" w14:textId="0C2AF23D" w:rsidR="00715E70" w:rsidRDefault="00715E70" w:rsidP="00016191">
      <w:pPr>
        <w:rPr>
          <w:rFonts w:ascii="Verdana" w:hAnsi="Verdana"/>
          <w:sz w:val="18"/>
          <w:szCs w:val="18"/>
        </w:rPr>
      </w:pPr>
    </w:p>
    <w:p w14:paraId="669BC42E" w14:textId="2F604268" w:rsidR="00715E70" w:rsidRDefault="00715E70" w:rsidP="00016191">
      <w:pPr>
        <w:rPr>
          <w:rFonts w:ascii="Verdana" w:hAnsi="Verdana"/>
          <w:sz w:val="18"/>
          <w:szCs w:val="18"/>
        </w:rPr>
      </w:pPr>
    </w:p>
    <w:p w14:paraId="1AE069FF" w14:textId="7DBBF2E4" w:rsidR="00715E70" w:rsidRDefault="00715E70" w:rsidP="00016191">
      <w:pPr>
        <w:rPr>
          <w:rFonts w:ascii="Verdana" w:hAnsi="Verdana"/>
          <w:sz w:val="18"/>
          <w:szCs w:val="18"/>
        </w:rPr>
      </w:pPr>
    </w:p>
    <w:p w14:paraId="2E6213E8" w14:textId="1251E247" w:rsidR="00715E70" w:rsidRDefault="00715E70" w:rsidP="00016191">
      <w:pPr>
        <w:rPr>
          <w:rFonts w:ascii="Verdana" w:hAnsi="Verdana"/>
          <w:sz w:val="18"/>
          <w:szCs w:val="18"/>
        </w:rPr>
      </w:pPr>
    </w:p>
    <w:p w14:paraId="6A627C81" w14:textId="26AFB026" w:rsidR="00715E70" w:rsidRDefault="00715E70" w:rsidP="00016191">
      <w:pPr>
        <w:rPr>
          <w:rFonts w:ascii="Verdana" w:hAnsi="Verdana"/>
          <w:sz w:val="18"/>
          <w:szCs w:val="18"/>
        </w:rPr>
      </w:pPr>
    </w:p>
    <w:p w14:paraId="3D056E62" w14:textId="67218931" w:rsidR="00715E70" w:rsidRDefault="00715E70" w:rsidP="00016191">
      <w:pPr>
        <w:rPr>
          <w:rFonts w:ascii="Verdana" w:hAnsi="Verdana"/>
          <w:sz w:val="18"/>
          <w:szCs w:val="18"/>
        </w:rPr>
      </w:pPr>
    </w:p>
    <w:p w14:paraId="0C9915F7" w14:textId="441E610A" w:rsidR="00715E70" w:rsidRDefault="00715E70" w:rsidP="00016191">
      <w:pPr>
        <w:rPr>
          <w:rFonts w:ascii="Verdana" w:hAnsi="Verdana"/>
          <w:sz w:val="18"/>
          <w:szCs w:val="18"/>
        </w:rPr>
      </w:pPr>
    </w:p>
    <w:p w14:paraId="5C7D86A9" w14:textId="77777777" w:rsidR="00715E70" w:rsidRPr="00117351" w:rsidRDefault="00715E70" w:rsidP="00016191">
      <w:pPr>
        <w:rPr>
          <w:rFonts w:ascii="Verdana" w:hAnsi="Verdana"/>
          <w:sz w:val="18"/>
          <w:szCs w:val="18"/>
        </w:rPr>
      </w:pPr>
    </w:p>
    <w:tbl>
      <w:tblPr>
        <w:tblW w:w="979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58"/>
        <w:gridCol w:w="1276"/>
        <w:gridCol w:w="1701"/>
        <w:gridCol w:w="3056"/>
      </w:tblGrid>
      <w:tr w:rsidR="00A403AB" w:rsidRPr="00A47408" w14:paraId="31113763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FC39AC0" w14:textId="77777777" w:rsidR="00016191" w:rsidRPr="00A47408" w:rsidRDefault="00013323" w:rsidP="002E55C6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47408">
              <w:rPr>
                <w:rFonts w:ascii="Verdana" w:hAnsi="Verdana" w:cs="Tahoma"/>
                <w:b/>
                <w:sz w:val="16"/>
                <w:szCs w:val="16"/>
              </w:rPr>
              <w:t>Meta/Productividad Académica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E1495EE" w14:textId="77777777" w:rsidR="00016191" w:rsidRPr="00A47408" w:rsidRDefault="00016191" w:rsidP="002E55C6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47408">
              <w:rPr>
                <w:rFonts w:ascii="Verdana" w:hAnsi="Verdana" w:cs="Tahoma"/>
                <w:b/>
                <w:sz w:val="16"/>
                <w:szCs w:val="16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6C8D806" w14:textId="77777777" w:rsidR="00016191" w:rsidRPr="00A47408" w:rsidRDefault="00016191" w:rsidP="002E55C6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47408">
              <w:rPr>
                <w:rFonts w:ascii="Verdana" w:hAnsi="Verdana" w:cs="Tahoma"/>
                <w:b/>
                <w:sz w:val="16"/>
                <w:szCs w:val="16"/>
              </w:rPr>
              <w:t>Fecha de cumplimiento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145518" w14:textId="77777777" w:rsidR="00016191" w:rsidRPr="00A47408" w:rsidRDefault="00016191" w:rsidP="002E55C6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47408">
              <w:rPr>
                <w:rFonts w:ascii="Verdana" w:hAnsi="Verdana" w:cs="Tahoma"/>
                <w:b/>
                <w:sz w:val="16"/>
                <w:szCs w:val="16"/>
              </w:rPr>
              <w:t>Observaciones</w:t>
            </w:r>
          </w:p>
        </w:tc>
      </w:tr>
      <w:tr w:rsidR="00016191" w:rsidRPr="00A47408" w14:paraId="36097976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6973F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Integración de alumnos de licenciatura al proyecto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53443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C93B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9C93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7C9C4019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57757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Participación de alumnos residentes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0056B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CB848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76E6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5CC899EC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40A87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Artículos científicos en revista arbitrada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491D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CCDA8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A854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B7A1E" w:rsidRPr="00A47408" w14:paraId="1DC622B5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5D2DF" w14:textId="77777777" w:rsidR="000B7A1E" w:rsidRPr="00A47408" w:rsidRDefault="000B7A1E" w:rsidP="000B7A1E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Artículos científicos en revistas indizadas enviados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76A36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2721B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6380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75DA9862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E413C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Artículos de divulgación</w:t>
            </w:r>
            <w:r w:rsidR="000B7A1E" w:rsidRPr="00A47408">
              <w:rPr>
                <w:rFonts w:ascii="Verdana" w:hAnsi="Verdana" w:cs="Tahoma"/>
                <w:sz w:val="16"/>
                <w:szCs w:val="16"/>
              </w:rPr>
              <w:t xml:space="preserve"> enviados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97F93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01002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2DBE5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B7A1E" w:rsidRPr="00A47408" w14:paraId="1AD905B3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4F0A5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Artículos en memorias en congresos enviados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0CC52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B5295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1471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1E633D12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C64EB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Memorias en extenso en congresos nacionales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84A62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A8898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CD6A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49E6E60B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A92AF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Memorias en extenso en congresos internacionales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A37C9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B0FA9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809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B7A1E" w:rsidRPr="00A47408" w14:paraId="110EACED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41A20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 xml:space="preserve">Capítulos de libros enviados para revisión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B0735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03DF7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1209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B7A1E" w:rsidRPr="00A47408" w14:paraId="77E78E06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CC8C6" w14:textId="77777777" w:rsidR="000B7A1E" w:rsidRPr="00A47408" w:rsidRDefault="000B7A1E" w:rsidP="00706DEA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 xml:space="preserve">Capítulos de libros </w:t>
            </w:r>
            <w:r w:rsidR="00706DEA" w:rsidRPr="00A47408">
              <w:rPr>
                <w:rFonts w:ascii="Verdana" w:hAnsi="Verdana" w:cs="Tahoma"/>
                <w:sz w:val="16"/>
                <w:szCs w:val="16"/>
              </w:rPr>
              <w:t>editados y publicados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F5B7A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5216D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1EBA" w14:textId="77777777" w:rsidR="000B7A1E" w:rsidRPr="00A47408" w:rsidRDefault="000B7A1E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6425A365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06ED3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Tesis de licenciatura a desarrollar (indicar en observaciones nombre del tesista,  título y anexar programa de trabajo sintético)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844D6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7159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5899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0EE3BCFC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A5447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Tesis de maestría a desarrollar (indicar en observaciones nombre del tesista, título y anexar programa de trabajo sintético)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FE190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D2CE0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65D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5BEE49D6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5C006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Tesis de doctorado a desarrollar (indicar en observaciones nombre del tesista,  título y anexar programa de trabajo sintético)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49407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F8EF5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329B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775502F4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37560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Libros</w:t>
            </w:r>
            <w:r w:rsidR="00706DEA" w:rsidRPr="00A47408">
              <w:rPr>
                <w:rFonts w:ascii="Verdana" w:hAnsi="Verdana" w:cs="Tahoma"/>
                <w:sz w:val="16"/>
                <w:szCs w:val="16"/>
              </w:rPr>
              <w:t xml:space="preserve"> enviados para revisión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ACD86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B6BD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E37C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706DEA" w:rsidRPr="00A47408" w14:paraId="57FC0B6D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F5509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 xml:space="preserve">Libros editados y publicados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E00A0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AE979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774A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2B0C7A62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F419D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Capítulos de libros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52F41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296F9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976F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22B72C49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FBB39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Patentes</w:t>
            </w:r>
            <w:r w:rsidR="00706DEA" w:rsidRPr="00A47408">
              <w:rPr>
                <w:rFonts w:ascii="Verdana" w:hAnsi="Verdana" w:cs="Tahoma"/>
                <w:sz w:val="16"/>
                <w:szCs w:val="16"/>
              </w:rPr>
              <w:t xml:space="preserve"> enviadas para registro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E4756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3689D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159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706DEA" w:rsidRPr="00A47408" w14:paraId="1E811E6D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AB6D9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Patentes registradas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583DD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097BD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216C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706DEA" w:rsidRPr="00A47408" w14:paraId="3904590F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90E8B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Prototipos enviados para registro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FC741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C03DF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5435" w14:textId="77777777" w:rsidR="00706DEA" w:rsidRPr="00A47408" w:rsidRDefault="00706DEA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246C6490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96C30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Prototipos</w:t>
            </w:r>
            <w:r w:rsidR="00706DEA" w:rsidRPr="00A47408">
              <w:rPr>
                <w:rFonts w:ascii="Verdana" w:hAnsi="Verdana" w:cs="Tahoma"/>
                <w:sz w:val="16"/>
                <w:szCs w:val="16"/>
              </w:rPr>
              <w:t xml:space="preserve"> registrados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8622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B322F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2D1D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56CE853C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AB689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Paquetes tecnológicos</w:t>
            </w:r>
            <w:r w:rsidR="00706DEA" w:rsidRPr="00A47408">
              <w:rPr>
                <w:rFonts w:ascii="Verdana" w:hAnsi="Verdana" w:cs="Tahoma"/>
                <w:sz w:val="16"/>
                <w:szCs w:val="16"/>
              </w:rPr>
              <w:t xml:space="preserve"> enviados para registro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997E3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4AB85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CEC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2F9E2908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A24D0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Informes técnicos a empresas o instituciones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32D7C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4B36D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6471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016191" w:rsidRPr="00A47408" w14:paraId="67A27AED" w14:textId="77777777" w:rsidTr="00214B6F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8D38C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47408">
              <w:rPr>
                <w:rFonts w:ascii="Verdana" w:hAnsi="Verdana" w:cs="Tahoma"/>
                <w:sz w:val="16"/>
                <w:szCs w:val="16"/>
              </w:rPr>
              <w:t>Otros (especifique)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8922D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CACE6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EA9E" w14:textId="77777777" w:rsidR="00016191" w:rsidRPr="00A47408" w:rsidRDefault="00016191" w:rsidP="002E55C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14:paraId="2C2A59DA" w14:textId="30071526" w:rsidR="00EA6C3C" w:rsidRDefault="00EA6C3C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7A5112F0" w14:textId="77777777" w:rsidR="00A47408" w:rsidRDefault="00A47408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1D7A6284" w14:textId="3AED4CFA" w:rsidR="00A47408" w:rsidRDefault="00A47408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3CAEEBC3" w14:textId="006AA117" w:rsidR="00D311BF" w:rsidRDefault="00D311BF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15B29DD0" w14:textId="6CA6B03B" w:rsidR="00715E70" w:rsidRDefault="00715E7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51C3B128" w14:textId="2B58E6DA" w:rsidR="00715E70" w:rsidRDefault="00715E7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0C9D0673" w14:textId="0690D375" w:rsidR="00715E70" w:rsidRDefault="00715E7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7D0CD125" w14:textId="121915D6" w:rsidR="00715E70" w:rsidRDefault="00715E7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67677CB2" w14:textId="173C81F1" w:rsidR="00715E70" w:rsidRDefault="00715E7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0751B8F8" w14:textId="7DFF2308" w:rsidR="00715E70" w:rsidRDefault="00715E7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3FEFDD72" w14:textId="77777777" w:rsidR="00715E70" w:rsidRDefault="00715E7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708DC0DB" w14:textId="0897D2C1" w:rsidR="00D311BF" w:rsidRDefault="00D311BF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437CF7E7" w14:textId="77777777" w:rsidR="00D311BF" w:rsidRDefault="00D311BF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4F82D91A" w14:textId="77777777" w:rsidR="00A47408" w:rsidRDefault="00A47408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379F79AD" w14:textId="77777777" w:rsidR="001B4020" w:rsidRDefault="001B4020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02BE55A8" w14:textId="1820A67B" w:rsidR="00706DEA" w:rsidRPr="00E72C8D" w:rsidRDefault="00706DEA" w:rsidP="00706DEA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PROGRAMA DE </w:t>
      </w:r>
      <w:r w:rsidRPr="00E72C8D">
        <w:rPr>
          <w:rFonts w:ascii="Verdana" w:hAnsi="Verdana" w:cs="Arial"/>
          <w:b/>
          <w:bCs/>
        </w:rPr>
        <w:t>ACTIVIDADES</w:t>
      </w:r>
    </w:p>
    <w:p w14:paraId="5AE8BB10" w14:textId="77777777" w:rsidR="00706DEA" w:rsidRPr="00E72C8D" w:rsidRDefault="00706DEA" w:rsidP="00706DEA">
      <w:pPr>
        <w:jc w:val="center"/>
        <w:rPr>
          <w:rFonts w:ascii="Verdana" w:hAnsi="Verdana" w:cs="Tahoma"/>
          <w:bCs/>
        </w:rPr>
      </w:pPr>
    </w:p>
    <w:tbl>
      <w:tblPr>
        <w:tblpPr w:leftFromText="141" w:rightFromText="141" w:vertAnchor="text" w:horzAnchor="margin" w:tblpXSpec="center" w:tblpY="2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410"/>
        <w:gridCol w:w="1559"/>
        <w:gridCol w:w="3431"/>
      </w:tblGrid>
      <w:tr w:rsidR="00706DEA" w:rsidRPr="00E72C8D" w14:paraId="42B00A0E" w14:textId="77777777" w:rsidTr="00541FA0">
        <w:tc>
          <w:tcPr>
            <w:tcW w:w="534" w:type="dxa"/>
            <w:shd w:val="clear" w:color="auto" w:fill="E0E0E0"/>
          </w:tcPr>
          <w:p w14:paraId="2D5D3506" w14:textId="77777777" w:rsidR="00706DEA" w:rsidRPr="00906F79" w:rsidRDefault="00706DEA" w:rsidP="002E55C6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No.</w:t>
            </w:r>
          </w:p>
        </w:tc>
        <w:tc>
          <w:tcPr>
            <w:tcW w:w="1984" w:type="dxa"/>
            <w:shd w:val="clear" w:color="auto" w:fill="E0E0E0"/>
          </w:tcPr>
          <w:p w14:paraId="6BC7FA59" w14:textId="77777777" w:rsidR="00706DEA" w:rsidRPr="00906F79" w:rsidRDefault="00706DEA" w:rsidP="002E55C6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Nombre del Responsable de la actividad</w:t>
            </w:r>
          </w:p>
        </w:tc>
        <w:tc>
          <w:tcPr>
            <w:tcW w:w="2410" w:type="dxa"/>
            <w:shd w:val="clear" w:color="auto" w:fill="E0E0E0"/>
          </w:tcPr>
          <w:p w14:paraId="71DC19FF" w14:textId="77777777" w:rsidR="00706DEA" w:rsidRPr="00906F79" w:rsidRDefault="00706DEA" w:rsidP="002E55C6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Actividad</w:t>
            </w:r>
          </w:p>
        </w:tc>
        <w:tc>
          <w:tcPr>
            <w:tcW w:w="1559" w:type="dxa"/>
            <w:shd w:val="clear" w:color="auto" w:fill="E0E0E0"/>
          </w:tcPr>
          <w:p w14:paraId="23DE3A9C" w14:textId="77777777" w:rsidR="00706DEA" w:rsidRPr="00906F79" w:rsidRDefault="00706DEA" w:rsidP="002E55C6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Periodo de realización</w:t>
            </w:r>
          </w:p>
          <w:p w14:paraId="1F7B2699" w14:textId="77777777" w:rsidR="00706DEA" w:rsidRPr="00906F79" w:rsidRDefault="00706DEA" w:rsidP="002E55C6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Indicar mes(es)</w:t>
            </w:r>
          </w:p>
        </w:tc>
        <w:tc>
          <w:tcPr>
            <w:tcW w:w="3431" w:type="dxa"/>
            <w:shd w:val="clear" w:color="auto" w:fill="E0E0E0"/>
          </w:tcPr>
          <w:p w14:paraId="528490B3" w14:textId="77777777" w:rsidR="00706DEA" w:rsidRPr="00906F79" w:rsidRDefault="00706DEA" w:rsidP="002E55C6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Resultados entregables de la actividad</w:t>
            </w:r>
          </w:p>
        </w:tc>
      </w:tr>
      <w:tr w:rsidR="00706DEA" w:rsidRPr="00A46F6D" w14:paraId="03A3EF35" w14:textId="77777777" w:rsidTr="00541FA0">
        <w:tc>
          <w:tcPr>
            <w:tcW w:w="534" w:type="dxa"/>
          </w:tcPr>
          <w:p w14:paraId="767E8B8E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FBCC9EF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89BBFB3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A1602D4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49775FD3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7A57DE37" w14:textId="77777777" w:rsidTr="00541FA0">
        <w:tc>
          <w:tcPr>
            <w:tcW w:w="534" w:type="dxa"/>
          </w:tcPr>
          <w:p w14:paraId="431C77A8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62732BC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8D233CF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31A5A0D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34FD73FF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6D27C10F" w14:textId="77777777" w:rsidTr="00541FA0">
        <w:tc>
          <w:tcPr>
            <w:tcW w:w="534" w:type="dxa"/>
          </w:tcPr>
          <w:p w14:paraId="17F4E95B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9A907D3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49DF33B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A890682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05CB8E89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4C3434C6" w14:textId="77777777" w:rsidTr="00541FA0">
        <w:tc>
          <w:tcPr>
            <w:tcW w:w="534" w:type="dxa"/>
          </w:tcPr>
          <w:p w14:paraId="29264B7F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D2B021B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5FC9DC6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73D9836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51051CF1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176DE0D9" w14:textId="77777777" w:rsidTr="00541FA0">
        <w:tc>
          <w:tcPr>
            <w:tcW w:w="534" w:type="dxa"/>
          </w:tcPr>
          <w:p w14:paraId="09D96700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74512105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76CBB98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1659CF2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4242CAE1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1864BB4A" w14:textId="77777777" w:rsidTr="00541FA0">
        <w:tc>
          <w:tcPr>
            <w:tcW w:w="534" w:type="dxa"/>
          </w:tcPr>
          <w:p w14:paraId="6D57A6C4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6A5A769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C144AE0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1894426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2A08384D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625F7E9F" w14:textId="77777777" w:rsidTr="00541FA0">
        <w:tc>
          <w:tcPr>
            <w:tcW w:w="534" w:type="dxa"/>
          </w:tcPr>
          <w:p w14:paraId="6B71CD23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7D7ADF5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8393564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5C22FAB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45AB9427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08638035" w14:textId="77777777" w:rsidTr="00541FA0">
        <w:tc>
          <w:tcPr>
            <w:tcW w:w="534" w:type="dxa"/>
          </w:tcPr>
          <w:p w14:paraId="04898D88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C073FDF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D2A20F5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43F33C4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47B1BB19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0AD65EDE" w14:textId="77777777" w:rsidTr="00541FA0">
        <w:tc>
          <w:tcPr>
            <w:tcW w:w="534" w:type="dxa"/>
          </w:tcPr>
          <w:p w14:paraId="6C3A27B9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E12E670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61EFE7A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E15531A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432202E8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6DEA" w:rsidRPr="00A46F6D" w14:paraId="23C1612D" w14:textId="77777777" w:rsidTr="00541FA0">
        <w:tc>
          <w:tcPr>
            <w:tcW w:w="534" w:type="dxa"/>
          </w:tcPr>
          <w:p w14:paraId="5D02234B" w14:textId="77777777" w:rsidR="00706DEA" w:rsidRPr="00A46F6D" w:rsidRDefault="00706DEA" w:rsidP="00706DEA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610DA60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F965E74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6B27038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31" w:type="dxa"/>
          </w:tcPr>
          <w:p w14:paraId="0687D34A" w14:textId="77777777" w:rsidR="00706DEA" w:rsidRPr="00A46F6D" w:rsidRDefault="00706DEA" w:rsidP="002E55C6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CB9C407" w14:textId="1A93E94F" w:rsidR="00016191" w:rsidRDefault="0001619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376A4115" w14:textId="77777777" w:rsidR="00676D75" w:rsidRDefault="00676D75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417"/>
        <w:gridCol w:w="2422"/>
        <w:gridCol w:w="2402"/>
      </w:tblGrid>
      <w:tr w:rsidR="00676D75" w14:paraId="085D45CB" w14:textId="77777777" w:rsidTr="00234CE4">
        <w:tc>
          <w:tcPr>
            <w:tcW w:w="2491" w:type="dxa"/>
            <w:shd w:val="clear" w:color="auto" w:fill="auto"/>
          </w:tcPr>
          <w:p w14:paraId="23076D3D" w14:textId="77777777" w:rsidR="00676D75" w:rsidRPr="003E4AE9" w:rsidRDefault="00676D75" w:rsidP="00234CE4">
            <w:pPr>
              <w:jc w:val="center"/>
              <w:rPr>
                <w:b/>
              </w:rPr>
            </w:pPr>
            <w:r w:rsidRPr="003E4AE9">
              <w:rPr>
                <w:b/>
              </w:rPr>
              <w:t>Total de beneficiados</w:t>
            </w:r>
          </w:p>
        </w:tc>
        <w:tc>
          <w:tcPr>
            <w:tcW w:w="2491" w:type="dxa"/>
            <w:shd w:val="clear" w:color="auto" w:fill="auto"/>
          </w:tcPr>
          <w:p w14:paraId="6EF68803" w14:textId="77777777" w:rsidR="00676D75" w:rsidRPr="003E4AE9" w:rsidRDefault="00676D75" w:rsidP="00234CE4">
            <w:pPr>
              <w:jc w:val="center"/>
              <w:rPr>
                <w:b/>
              </w:rPr>
            </w:pPr>
            <w:r w:rsidRPr="003E4AE9">
              <w:rPr>
                <w:b/>
              </w:rPr>
              <w:t>Mujeres</w:t>
            </w:r>
          </w:p>
        </w:tc>
        <w:tc>
          <w:tcPr>
            <w:tcW w:w="2491" w:type="dxa"/>
            <w:shd w:val="clear" w:color="auto" w:fill="auto"/>
          </w:tcPr>
          <w:p w14:paraId="02CCC68B" w14:textId="77777777" w:rsidR="00676D75" w:rsidRPr="003E4AE9" w:rsidRDefault="00676D75" w:rsidP="00234CE4">
            <w:pPr>
              <w:jc w:val="center"/>
              <w:rPr>
                <w:b/>
              </w:rPr>
            </w:pPr>
            <w:r w:rsidRPr="003E4AE9">
              <w:rPr>
                <w:b/>
              </w:rPr>
              <w:t>Hombres</w:t>
            </w:r>
          </w:p>
        </w:tc>
        <w:tc>
          <w:tcPr>
            <w:tcW w:w="2491" w:type="dxa"/>
            <w:shd w:val="clear" w:color="auto" w:fill="auto"/>
          </w:tcPr>
          <w:p w14:paraId="04E961E5" w14:textId="77777777" w:rsidR="00676D75" w:rsidRPr="003E4AE9" w:rsidRDefault="00676D75" w:rsidP="00234CE4">
            <w:pPr>
              <w:jc w:val="center"/>
              <w:rPr>
                <w:b/>
              </w:rPr>
            </w:pPr>
            <w:r w:rsidRPr="003E4AE9">
              <w:rPr>
                <w:b/>
              </w:rPr>
              <w:t>Total</w:t>
            </w:r>
          </w:p>
        </w:tc>
      </w:tr>
      <w:tr w:rsidR="00676D75" w14:paraId="52F4ACC3" w14:textId="77777777" w:rsidTr="00234CE4">
        <w:tc>
          <w:tcPr>
            <w:tcW w:w="2491" w:type="dxa"/>
            <w:shd w:val="clear" w:color="auto" w:fill="auto"/>
          </w:tcPr>
          <w:p w14:paraId="7D4B3EAC" w14:textId="77777777" w:rsidR="00676D75" w:rsidRDefault="00676D75" w:rsidP="00234CE4">
            <w:r>
              <w:t>Alumnos</w:t>
            </w:r>
          </w:p>
        </w:tc>
        <w:tc>
          <w:tcPr>
            <w:tcW w:w="2491" w:type="dxa"/>
            <w:shd w:val="clear" w:color="auto" w:fill="auto"/>
          </w:tcPr>
          <w:p w14:paraId="4AB0376F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654B864C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1D6BFDCF" w14:textId="77777777" w:rsidR="00676D75" w:rsidRDefault="00676D75" w:rsidP="00234CE4"/>
        </w:tc>
      </w:tr>
      <w:tr w:rsidR="00676D75" w14:paraId="7C455C51" w14:textId="77777777" w:rsidTr="00234CE4">
        <w:tc>
          <w:tcPr>
            <w:tcW w:w="2491" w:type="dxa"/>
            <w:shd w:val="clear" w:color="auto" w:fill="auto"/>
          </w:tcPr>
          <w:p w14:paraId="0F94A862" w14:textId="77777777" w:rsidR="00676D75" w:rsidRDefault="00676D75" w:rsidP="00234CE4">
            <w:r>
              <w:t>Docentes</w:t>
            </w:r>
          </w:p>
        </w:tc>
        <w:tc>
          <w:tcPr>
            <w:tcW w:w="2491" w:type="dxa"/>
            <w:shd w:val="clear" w:color="auto" w:fill="auto"/>
          </w:tcPr>
          <w:p w14:paraId="550C6E86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58F8E9FD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60356A8C" w14:textId="77777777" w:rsidR="00676D75" w:rsidRDefault="00676D75" w:rsidP="00234CE4"/>
        </w:tc>
      </w:tr>
      <w:tr w:rsidR="00676D75" w14:paraId="6F2496E7" w14:textId="77777777" w:rsidTr="00234CE4">
        <w:tc>
          <w:tcPr>
            <w:tcW w:w="2491" w:type="dxa"/>
            <w:shd w:val="clear" w:color="auto" w:fill="auto"/>
          </w:tcPr>
          <w:p w14:paraId="0BF37901" w14:textId="77777777" w:rsidR="00676D75" w:rsidRDefault="00676D75" w:rsidP="00234CE4">
            <w:r>
              <w:t>Externos</w:t>
            </w:r>
          </w:p>
        </w:tc>
        <w:tc>
          <w:tcPr>
            <w:tcW w:w="2491" w:type="dxa"/>
            <w:shd w:val="clear" w:color="auto" w:fill="auto"/>
          </w:tcPr>
          <w:p w14:paraId="1675CC4B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402B242D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52179E66" w14:textId="77777777" w:rsidR="00676D75" w:rsidRDefault="00676D75" w:rsidP="00234CE4"/>
        </w:tc>
      </w:tr>
      <w:tr w:rsidR="00676D75" w14:paraId="2D5C0CB8" w14:textId="77777777" w:rsidTr="00234CE4">
        <w:tc>
          <w:tcPr>
            <w:tcW w:w="2491" w:type="dxa"/>
            <w:tcBorders>
              <w:bottom w:val="single" w:sz="4" w:space="0" w:color="auto"/>
            </w:tcBorders>
            <w:shd w:val="clear" w:color="auto" w:fill="auto"/>
          </w:tcPr>
          <w:p w14:paraId="69BE12AD" w14:textId="77777777" w:rsidR="00676D75" w:rsidRDefault="00676D75" w:rsidP="00234CE4">
            <w:r>
              <w:t>Localidades beneficiadas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auto"/>
          </w:tcPr>
          <w:p w14:paraId="3BDF734E" w14:textId="77777777" w:rsidR="00676D75" w:rsidRDefault="00676D75" w:rsidP="00234CE4"/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auto"/>
          </w:tcPr>
          <w:p w14:paraId="065745DD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5D1FF08C" w14:textId="77777777" w:rsidR="00676D75" w:rsidRDefault="00676D75" w:rsidP="00234CE4"/>
        </w:tc>
      </w:tr>
      <w:tr w:rsidR="00676D75" w14:paraId="2B722E65" w14:textId="77777777" w:rsidTr="00234CE4">
        <w:tc>
          <w:tcPr>
            <w:tcW w:w="49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60AADD" w14:textId="77777777" w:rsidR="00676D75" w:rsidRDefault="00676D75" w:rsidP="00234CE4"/>
        </w:tc>
        <w:tc>
          <w:tcPr>
            <w:tcW w:w="2491" w:type="dxa"/>
            <w:tcBorders>
              <w:left w:val="nil"/>
              <w:bottom w:val="nil"/>
            </w:tcBorders>
            <w:shd w:val="clear" w:color="auto" w:fill="auto"/>
          </w:tcPr>
          <w:p w14:paraId="7A87A6B7" w14:textId="77777777" w:rsidR="00676D75" w:rsidRDefault="00676D75" w:rsidP="00234CE4"/>
        </w:tc>
        <w:tc>
          <w:tcPr>
            <w:tcW w:w="2491" w:type="dxa"/>
            <w:shd w:val="clear" w:color="auto" w:fill="auto"/>
          </w:tcPr>
          <w:p w14:paraId="4113B0CB" w14:textId="77777777" w:rsidR="00676D75" w:rsidRDefault="00676D75" w:rsidP="00234CE4"/>
        </w:tc>
      </w:tr>
    </w:tbl>
    <w:p w14:paraId="1996CF01" w14:textId="77777777" w:rsidR="00676D75" w:rsidRDefault="00676D75" w:rsidP="00C1519F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31602CA0" w14:textId="77777777" w:rsidR="00676D75" w:rsidRDefault="00676D75" w:rsidP="00C1519F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6077E178" w14:textId="1DF093BB" w:rsidR="00C1519F" w:rsidRPr="00811341" w:rsidRDefault="00C1519F" w:rsidP="00C1519F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  <w:r w:rsidRPr="00811341">
        <w:rPr>
          <w:rFonts w:ascii="Verdana" w:hAnsi="Verdana" w:cs="Arial"/>
          <w:b/>
          <w:bCs/>
        </w:rPr>
        <w:t>PRESUPUESTO</w:t>
      </w:r>
    </w:p>
    <w:p w14:paraId="7211919B" w14:textId="77777777" w:rsidR="00C1519F" w:rsidRDefault="00C1519F" w:rsidP="00C1519F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270BDF6C" w14:textId="77777777" w:rsidR="00C1519F" w:rsidRDefault="00C1519F" w:rsidP="00C1519F">
      <w:pPr>
        <w:pStyle w:val="Ttulo6"/>
        <w:spacing w:line="240" w:lineRule="auto"/>
        <w:rPr>
          <w:rFonts w:ascii="Verdana" w:hAnsi="Verdana" w:cs="Arial"/>
          <w:noProof/>
          <w:position w:val="0"/>
          <w:sz w:val="18"/>
          <w:szCs w:val="18"/>
        </w:rPr>
      </w:pPr>
      <w:r>
        <w:rPr>
          <w:rFonts w:ascii="Verdana" w:hAnsi="Verdana" w:cs="Arial"/>
          <w:noProof/>
          <w:position w:val="0"/>
          <w:sz w:val="18"/>
          <w:szCs w:val="18"/>
        </w:rPr>
        <w:t>Monto de apoyo proporcionado por la institución:</w:t>
      </w:r>
    </w:p>
    <w:p w14:paraId="0D86EC4F" w14:textId="77777777" w:rsidR="00C1519F" w:rsidRDefault="00C1519F" w:rsidP="00C1519F">
      <w:pPr>
        <w:pStyle w:val="Ttulo6"/>
        <w:spacing w:line="240" w:lineRule="auto"/>
        <w:rPr>
          <w:rFonts w:ascii="Verdana" w:hAnsi="Verdana" w:cs="Arial"/>
          <w:noProof/>
          <w:position w:val="0"/>
          <w:sz w:val="18"/>
          <w:szCs w:val="18"/>
        </w:rPr>
      </w:pPr>
      <w:r>
        <w:rPr>
          <w:rFonts w:ascii="Verdana" w:hAnsi="Verdana" w:cs="Arial"/>
          <w:noProof/>
          <w:position w:val="0"/>
          <w:sz w:val="18"/>
          <w:szCs w:val="18"/>
        </w:rPr>
        <w:t>Monto de apoyo proporcionado por dependencia externa:</w:t>
      </w:r>
    </w:p>
    <w:p w14:paraId="0C243D69" w14:textId="77777777" w:rsidR="00C1519F" w:rsidRDefault="00C1519F" w:rsidP="00C1519F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6554AD26" w14:textId="77777777" w:rsidR="00C1519F" w:rsidRDefault="00C1519F" w:rsidP="00C1519F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6516"/>
        <w:gridCol w:w="2126"/>
      </w:tblGrid>
      <w:tr w:rsidR="00C1519F" w14:paraId="2ECB4657" w14:textId="77777777" w:rsidTr="00C1519F">
        <w:trPr>
          <w:trHeight w:val="479"/>
        </w:trPr>
        <w:tc>
          <w:tcPr>
            <w:tcW w:w="6516" w:type="dxa"/>
          </w:tcPr>
          <w:p w14:paraId="7C8379FF" w14:textId="77777777" w:rsidR="00C1519F" w:rsidRPr="00AD134B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D134B">
              <w:rPr>
                <w:rFonts w:ascii="Verdana" w:hAnsi="Verdana" w:cs="Tahoma"/>
                <w:b/>
                <w:sz w:val="16"/>
                <w:szCs w:val="16"/>
              </w:rPr>
              <w:t>Descripción</w:t>
            </w:r>
            <w:r>
              <w:rPr>
                <w:rFonts w:ascii="Verdana" w:hAnsi="Verdana" w:cs="Tahoma"/>
                <w:b/>
                <w:sz w:val="16"/>
                <w:szCs w:val="16"/>
              </w:rPr>
              <w:t xml:space="preserve"> de la actividad / especificación del material</w:t>
            </w:r>
          </w:p>
        </w:tc>
        <w:tc>
          <w:tcPr>
            <w:tcW w:w="2126" w:type="dxa"/>
          </w:tcPr>
          <w:p w14:paraId="5AEC1AC1" w14:textId="77777777" w:rsidR="00C1519F" w:rsidRPr="00AD134B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D134B">
              <w:rPr>
                <w:rFonts w:ascii="Verdana" w:hAnsi="Verdana" w:cs="Tahoma"/>
                <w:b/>
                <w:sz w:val="16"/>
                <w:szCs w:val="16"/>
              </w:rPr>
              <w:t>Monto</w:t>
            </w:r>
          </w:p>
        </w:tc>
      </w:tr>
      <w:tr w:rsidR="00C1519F" w14:paraId="0B341A4D" w14:textId="77777777" w:rsidTr="00C1519F">
        <w:trPr>
          <w:trHeight w:val="449"/>
        </w:trPr>
        <w:tc>
          <w:tcPr>
            <w:tcW w:w="6516" w:type="dxa"/>
          </w:tcPr>
          <w:p w14:paraId="4756447B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8E0A75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  <w:tr w:rsidR="00C1519F" w14:paraId="2C75DCBB" w14:textId="77777777" w:rsidTr="00C1519F">
        <w:trPr>
          <w:trHeight w:val="479"/>
        </w:trPr>
        <w:tc>
          <w:tcPr>
            <w:tcW w:w="6516" w:type="dxa"/>
          </w:tcPr>
          <w:p w14:paraId="68E1AFBF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201FEF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  <w:tr w:rsidR="00C1519F" w14:paraId="47E6E218" w14:textId="77777777" w:rsidTr="00C1519F">
        <w:trPr>
          <w:trHeight w:val="479"/>
        </w:trPr>
        <w:tc>
          <w:tcPr>
            <w:tcW w:w="6516" w:type="dxa"/>
          </w:tcPr>
          <w:p w14:paraId="40A1C1A8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88F2E10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  <w:tr w:rsidR="00C1519F" w14:paraId="1D71BAF1" w14:textId="77777777" w:rsidTr="00C1519F">
        <w:trPr>
          <w:trHeight w:val="449"/>
        </w:trPr>
        <w:tc>
          <w:tcPr>
            <w:tcW w:w="6516" w:type="dxa"/>
          </w:tcPr>
          <w:p w14:paraId="7F7C9B17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  <w:t>Total</w:t>
            </w:r>
          </w:p>
        </w:tc>
        <w:tc>
          <w:tcPr>
            <w:tcW w:w="2126" w:type="dxa"/>
          </w:tcPr>
          <w:p w14:paraId="6A56C288" w14:textId="77777777" w:rsidR="00C1519F" w:rsidRDefault="00C1519F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</w:tbl>
    <w:p w14:paraId="2F1D79BB" w14:textId="77777777" w:rsidR="00C1519F" w:rsidRDefault="00C1519F" w:rsidP="00C1519F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6538364E" w14:textId="6A7A4D1C" w:rsidR="004F48BB" w:rsidRDefault="004F48BB" w:rsidP="004F48BB">
      <w:pPr>
        <w:spacing w:line="240" w:lineRule="exact"/>
        <w:rPr>
          <w:rFonts w:ascii="Verdana" w:hAnsi="Verdana" w:cs="Tahoma"/>
          <w:b/>
          <w:iCs/>
          <w:color w:val="000080"/>
          <w:sz w:val="18"/>
          <w:szCs w:val="18"/>
        </w:rPr>
      </w:pPr>
      <w:r>
        <w:rPr>
          <w:rFonts w:ascii="Verdana" w:hAnsi="Verdana" w:cs="Tahoma"/>
          <w:b/>
          <w:iCs/>
          <w:color w:val="000080"/>
          <w:sz w:val="18"/>
          <w:szCs w:val="18"/>
        </w:rPr>
        <w:t>Nota: Debe de anexar filas de acuerdo a su necesidad presupuestal.</w:t>
      </w:r>
    </w:p>
    <w:p w14:paraId="70ED0C34" w14:textId="61B2AF8E" w:rsidR="00676D75" w:rsidRDefault="00676D75" w:rsidP="004F48BB">
      <w:pPr>
        <w:spacing w:line="240" w:lineRule="exact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1F05C7C2" w14:textId="1B82193D" w:rsidR="00676D75" w:rsidRDefault="00676D75" w:rsidP="004F48BB">
      <w:pPr>
        <w:spacing w:line="240" w:lineRule="exact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690EF387" w14:textId="77777777" w:rsidR="00676D75" w:rsidRDefault="00676D75" w:rsidP="004F48BB">
      <w:pPr>
        <w:spacing w:line="240" w:lineRule="exact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3B116B83" w14:textId="77777777" w:rsidR="004F48BB" w:rsidRDefault="004F48BB" w:rsidP="004F48BB">
      <w:pPr>
        <w:spacing w:line="240" w:lineRule="exact"/>
        <w:rPr>
          <w:rFonts w:ascii="Verdana" w:hAnsi="Verdana" w:cs="Tahoma"/>
          <w:b/>
          <w:iCs/>
          <w:color w:val="000080"/>
          <w:sz w:val="18"/>
          <w:szCs w:val="18"/>
        </w:rPr>
      </w:pPr>
    </w:p>
    <w:tbl>
      <w:tblPr>
        <w:tblpPr w:leftFromText="141" w:rightFromText="141" w:vertAnchor="page" w:horzAnchor="margin" w:tblpY="3196"/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0"/>
        <w:gridCol w:w="4456"/>
      </w:tblGrid>
      <w:tr w:rsidR="00C1519F" w:rsidRPr="00117351" w14:paraId="2ADF5A46" w14:textId="77777777" w:rsidTr="00541FA0">
        <w:trPr>
          <w:trHeight w:val="638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F11DC" w14:textId="77777777" w:rsidR="00C1519F" w:rsidRPr="00117351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Profesor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/a</w:t>
            </w: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-Investigador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/a</w:t>
            </w: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 Responsable</w:t>
            </w:r>
          </w:p>
          <w:p w14:paraId="085D0E47" w14:textId="77777777" w:rsidR="00C1519F" w:rsidRPr="00117351" w:rsidRDefault="00C1519F" w:rsidP="004F48BB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4F96CBE" w14:textId="77777777" w:rsidR="00C1519F" w:rsidRPr="00117351" w:rsidRDefault="00C1519F" w:rsidP="004F48BB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FCDA2A5" w14:textId="77777777" w:rsidR="00C1519F" w:rsidRPr="00117351" w:rsidRDefault="00C1519F" w:rsidP="004F48BB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Nombre y Firma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63E4" w14:textId="77777777" w:rsidR="00C1519F" w:rsidRPr="00117351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Director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/a</w:t>
            </w: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 xml:space="preserve"> del Plantel</w:t>
            </w:r>
          </w:p>
          <w:p w14:paraId="3135F466" w14:textId="77777777" w:rsidR="00C1519F" w:rsidRPr="00117351" w:rsidRDefault="00C1519F" w:rsidP="004F48BB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DEDCD56" w14:textId="77777777" w:rsidR="00C1519F" w:rsidRPr="00117351" w:rsidRDefault="00C1519F" w:rsidP="004F48BB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6EB45BE" w14:textId="77777777" w:rsidR="00C1519F" w:rsidRPr="00117351" w:rsidRDefault="00C1519F" w:rsidP="004F48BB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7351">
              <w:rPr>
                <w:rFonts w:ascii="Verdana" w:hAnsi="Verdana"/>
                <w:b/>
                <w:bCs/>
                <w:sz w:val="18"/>
                <w:szCs w:val="18"/>
              </w:rPr>
              <w:t>Nombre, Firma y Sello del Plantel</w:t>
            </w:r>
          </w:p>
        </w:tc>
      </w:tr>
      <w:tr w:rsidR="00C1519F" w:rsidRPr="00117351" w14:paraId="37D612BC" w14:textId="77777777" w:rsidTr="00541FA0">
        <w:trPr>
          <w:trHeight w:val="638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6F782" w14:textId="77777777" w:rsidR="00C1519F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Subdirector/a de Posgrado e Investigación</w:t>
            </w:r>
          </w:p>
          <w:p w14:paraId="1BA22C64" w14:textId="77777777" w:rsidR="00C1519F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78DBCF7" w14:textId="77777777" w:rsidR="00C1519F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39711E4" w14:textId="77777777" w:rsidR="00C1519F" w:rsidRPr="00117351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Nombre y Firma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4093" w14:textId="77777777" w:rsidR="00C1519F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Presidente/a del CIPI</w:t>
            </w:r>
          </w:p>
          <w:p w14:paraId="5038450E" w14:textId="77777777" w:rsidR="00C1519F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9BE1B61" w14:textId="77777777" w:rsidR="00C1519F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D2D244B" w14:textId="77777777" w:rsidR="00C1519F" w:rsidRPr="00117351" w:rsidRDefault="00C1519F" w:rsidP="004F48BB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Nombre y Firma</w:t>
            </w:r>
          </w:p>
        </w:tc>
      </w:tr>
    </w:tbl>
    <w:p w14:paraId="000446C3" w14:textId="77777777" w:rsidR="00CB1AB9" w:rsidRDefault="00CB1AB9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sectPr w:rsidR="00CB1AB9" w:rsidSect="007A150A">
      <w:headerReference w:type="default" r:id="rId10"/>
      <w:footerReference w:type="default" r:id="rId11"/>
      <w:pgSz w:w="12242" w:h="15842" w:code="1"/>
      <w:pgMar w:top="-882" w:right="1134" w:bottom="1134" w:left="1418" w:header="426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3EE6D" w14:textId="77777777" w:rsidR="00141C45" w:rsidRDefault="00141C45">
      <w:r>
        <w:separator/>
      </w:r>
    </w:p>
  </w:endnote>
  <w:endnote w:type="continuationSeparator" w:id="0">
    <w:p w14:paraId="6E90D2CD" w14:textId="77777777" w:rsidR="00141C45" w:rsidRDefault="0014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otham Extra Light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006C1" w14:textId="797D4F82" w:rsidR="002E55C6" w:rsidRPr="00DA369E" w:rsidRDefault="002E55C6">
    <w:pPr>
      <w:pStyle w:val="Piedepgina"/>
      <w:rPr>
        <w:b/>
        <w:sz w:val="20"/>
        <w:szCs w:val="20"/>
      </w:rPr>
    </w:pPr>
    <w:r w:rsidRPr="00DA369E">
      <w:rPr>
        <w:rFonts w:ascii="Arial" w:hAnsi="Arial" w:cs="Arial"/>
        <w:b/>
        <w:sz w:val="20"/>
        <w:szCs w:val="20"/>
        <w:lang w:val="it-IT"/>
      </w:rPr>
      <w:t>ITSNa-AC-PO-09-01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8A592" w14:textId="77777777" w:rsidR="00141C45" w:rsidRDefault="00141C45">
      <w:r>
        <w:separator/>
      </w:r>
    </w:p>
  </w:footnote>
  <w:footnote w:type="continuationSeparator" w:id="0">
    <w:p w14:paraId="5BD0345D" w14:textId="77777777" w:rsidR="00141C45" w:rsidRDefault="00141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5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58"/>
      <w:gridCol w:w="4457"/>
      <w:gridCol w:w="3342"/>
    </w:tblGrid>
    <w:tr w:rsidR="002E55C6" w:rsidRPr="001D3303" w14:paraId="0664D897" w14:textId="77777777" w:rsidTr="007A150A">
      <w:trPr>
        <w:cantSplit/>
        <w:trHeight w:val="401"/>
      </w:trPr>
      <w:tc>
        <w:tcPr>
          <w:tcW w:w="1958" w:type="dxa"/>
          <w:vMerge w:val="restart"/>
          <w:vAlign w:val="center"/>
        </w:tcPr>
        <w:p w14:paraId="60C9078C" w14:textId="0FAE59E0" w:rsidR="002E55C6" w:rsidRPr="001D3303" w:rsidRDefault="002E55C6" w:rsidP="00892FB2">
          <w:pPr>
            <w:pStyle w:val="Encabezado"/>
            <w:rPr>
              <w:rFonts w:ascii="Gotham Extra Light" w:hAnsi="Gotham Extra Light"/>
              <w:b/>
              <w:sz w:val="22"/>
              <w:szCs w:val="22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08BD49E8" wp14:editId="01B4C9CC">
                <wp:simplePos x="0" y="0"/>
                <wp:positionH relativeFrom="column">
                  <wp:posOffset>136525</wp:posOffset>
                </wp:positionH>
                <wp:positionV relativeFrom="paragraph">
                  <wp:posOffset>146050</wp:posOffset>
                </wp:positionV>
                <wp:extent cx="866775" cy="827405"/>
                <wp:effectExtent l="0" t="0" r="9525" b="0"/>
                <wp:wrapSquare wrapText="bothSides"/>
                <wp:docPr id="3" name="Imagen 3" descr="I:\cambios de logo\LOGO_ITSNA_PN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:\cambios de logo\LOGO_ITSNA_PN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457" w:type="dxa"/>
          <w:vMerge w:val="restart"/>
          <w:vAlign w:val="center"/>
        </w:tcPr>
        <w:p w14:paraId="1B335D87" w14:textId="3A2B3A84" w:rsidR="002E55C6" w:rsidRPr="003538F1" w:rsidRDefault="002E55C6" w:rsidP="00892FB2">
          <w:pPr>
            <w:pStyle w:val="Piedepgina"/>
            <w:rPr>
              <w:rFonts w:ascii="Arial" w:hAnsi="Arial" w:cs="Arial"/>
              <w:sz w:val="22"/>
              <w:szCs w:val="22"/>
            </w:rPr>
          </w:pPr>
          <w:r w:rsidRPr="003538F1">
            <w:rPr>
              <w:rFonts w:ascii="Arial" w:hAnsi="Arial" w:cs="Arial"/>
              <w:sz w:val="22"/>
              <w:szCs w:val="22"/>
            </w:rPr>
            <w:t xml:space="preserve">Nombre del documento: Formato </w:t>
          </w:r>
          <w:r>
            <w:rPr>
              <w:rFonts w:ascii="Arial" w:hAnsi="Arial" w:cs="Arial"/>
              <w:sz w:val="22"/>
              <w:szCs w:val="22"/>
            </w:rPr>
            <w:t>Concentrador de Registro de Proyecto de Investigación</w:t>
          </w:r>
        </w:p>
      </w:tc>
      <w:tc>
        <w:tcPr>
          <w:tcW w:w="3342" w:type="dxa"/>
          <w:vAlign w:val="center"/>
        </w:tcPr>
        <w:p w14:paraId="1C97CB74" w14:textId="6B71334C" w:rsidR="002E55C6" w:rsidRPr="003538F1" w:rsidRDefault="002E55C6" w:rsidP="00892FB2">
          <w:pPr>
            <w:pStyle w:val="Piedepgina"/>
            <w:rPr>
              <w:rFonts w:ascii="Arial" w:hAnsi="Arial" w:cs="Arial"/>
              <w:sz w:val="22"/>
              <w:szCs w:val="22"/>
              <w:lang w:val="it-IT"/>
            </w:rPr>
          </w:pPr>
          <w:r w:rsidRPr="003538F1">
            <w:rPr>
              <w:rFonts w:ascii="Arial" w:hAnsi="Arial" w:cs="Arial"/>
              <w:sz w:val="22"/>
              <w:szCs w:val="22"/>
              <w:lang w:val="it-IT"/>
            </w:rPr>
            <w:t>Código: ITSNa-</w:t>
          </w:r>
          <w:r>
            <w:rPr>
              <w:rFonts w:ascii="Arial" w:hAnsi="Arial" w:cs="Arial"/>
              <w:sz w:val="22"/>
              <w:szCs w:val="22"/>
              <w:lang w:val="it-IT"/>
            </w:rPr>
            <w:t>AC-PO-09-01</w:t>
          </w:r>
        </w:p>
      </w:tc>
    </w:tr>
    <w:tr w:rsidR="002E55C6" w:rsidRPr="001D3303" w14:paraId="7C3E0C3E" w14:textId="77777777" w:rsidTr="007A150A">
      <w:trPr>
        <w:cantSplit/>
        <w:trHeight w:val="489"/>
      </w:trPr>
      <w:tc>
        <w:tcPr>
          <w:tcW w:w="1958" w:type="dxa"/>
          <w:vMerge/>
        </w:tcPr>
        <w:p w14:paraId="65D5DC37" w14:textId="77777777" w:rsidR="002E55C6" w:rsidRPr="001D3303" w:rsidRDefault="002E55C6" w:rsidP="00892FB2">
          <w:pPr>
            <w:pStyle w:val="Encabezado"/>
            <w:rPr>
              <w:rFonts w:ascii="Gotham Extra Light" w:hAnsi="Gotham Extra Light"/>
              <w:b/>
              <w:sz w:val="22"/>
              <w:szCs w:val="22"/>
              <w:lang w:val="it-IT"/>
            </w:rPr>
          </w:pPr>
        </w:p>
      </w:tc>
      <w:tc>
        <w:tcPr>
          <w:tcW w:w="4457" w:type="dxa"/>
          <w:vMerge/>
        </w:tcPr>
        <w:p w14:paraId="586E0F22" w14:textId="77777777" w:rsidR="002E55C6" w:rsidRPr="003538F1" w:rsidRDefault="002E55C6" w:rsidP="00892FB2">
          <w:pPr>
            <w:rPr>
              <w:rFonts w:ascii="Arial" w:hAnsi="Arial" w:cs="Arial"/>
              <w:sz w:val="22"/>
              <w:szCs w:val="22"/>
              <w:lang w:val="it-IT"/>
            </w:rPr>
          </w:pPr>
        </w:p>
      </w:tc>
      <w:tc>
        <w:tcPr>
          <w:tcW w:w="3342" w:type="dxa"/>
          <w:vAlign w:val="center"/>
        </w:tcPr>
        <w:p w14:paraId="11476D70" w14:textId="4C70FEC6" w:rsidR="002E55C6" w:rsidRPr="003538F1" w:rsidRDefault="002E55C6" w:rsidP="00892FB2">
          <w:pPr>
            <w:rPr>
              <w:rFonts w:ascii="Arial" w:hAnsi="Arial" w:cs="Arial"/>
              <w:sz w:val="22"/>
              <w:szCs w:val="22"/>
            </w:rPr>
          </w:pPr>
          <w:r w:rsidRPr="003538F1">
            <w:rPr>
              <w:rFonts w:ascii="Arial" w:hAnsi="Arial" w:cs="Arial"/>
              <w:sz w:val="22"/>
              <w:szCs w:val="22"/>
            </w:rPr>
            <w:t xml:space="preserve">Revisión: </w:t>
          </w:r>
        </w:p>
      </w:tc>
    </w:tr>
    <w:tr w:rsidR="002E55C6" w:rsidRPr="001D3303" w14:paraId="0D4CA8D7" w14:textId="77777777" w:rsidTr="007A150A">
      <w:trPr>
        <w:cantSplit/>
        <w:trHeight w:val="348"/>
      </w:trPr>
      <w:tc>
        <w:tcPr>
          <w:tcW w:w="1958" w:type="dxa"/>
          <w:vMerge/>
        </w:tcPr>
        <w:p w14:paraId="7368AD51" w14:textId="77777777" w:rsidR="002E55C6" w:rsidRPr="001D3303" w:rsidRDefault="002E55C6" w:rsidP="00892FB2">
          <w:pPr>
            <w:pStyle w:val="Encabezado"/>
            <w:rPr>
              <w:rFonts w:ascii="Gotham Extra Light" w:hAnsi="Gotham Extra Light"/>
              <w:b/>
              <w:sz w:val="22"/>
              <w:szCs w:val="22"/>
            </w:rPr>
          </w:pPr>
        </w:p>
      </w:tc>
      <w:tc>
        <w:tcPr>
          <w:tcW w:w="4457" w:type="dxa"/>
          <w:vMerge/>
        </w:tcPr>
        <w:p w14:paraId="11CDF3F1" w14:textId="77777777" w:rsidR="002E55C6" w:rsidRPr="003538F1" w:rsidRDefault="002E55C6" w:rsidP="00892FB2">
          <w:pPr>
            <w:pStyle w:val="Encabezado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3342" w:type="dxa"/>
          <w:vAlign w:val="center"/>
        </w:tcPr>
        <w:p w14:paraId="25140D3D" w14:textId="40A4EF25" w:rsidR="002E55C6" w:rsidRPr="003538F1" w:rsidRDefault="002E55C6" w:rsidP="00892FB2">
          <w:pPr>
            <w:rPr>
              <w:rFonts w:ascii="Arial" w:hAnsi="Arial" w:cs="Arial"/>
              <w:sz w:val="22"/>
              <w:szCs w:val="22"/>
            </w:rPr>
          </w:pPr>
          <w:r w:rsidRPr="003538F1">
            <w:rPr>
              <w:rFonts w:ascii="Arial" w:hAnsi="Arial" w:cs="Arial"/>
              <w:sz w:val="22"/>
              <w:szCs w:val="22"/>
            </w:rPr>
            <w:t xml:space="preserve">Página </w:t>
          </w:r>
          <w:r w:rsidRPr="003538F1">
            <w:rPr>
              <w:rFonts w:ascii="Arial" w:hAnsi="Arial" w:cs="Arial"/>
              <w:sz w:val="22"/>
              <w:szCs w:val="22"/>
            </w:rPr>
            <w:fldChar w:fldCharType="begin"/>
          </w:r>
          <w:r w:rsidRPr="003538F1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3538F1">
            <w:rPr>
              <w:rFonts w:ascii="Arial" w:hAnsi="Arial" w:cs="Arial"/>
              <w:sz w:val="22"/>
              <w:szCs w:val="22"/>
            </w:rPr>
            <w:fldChar w:fldCharType="separate"/>
          </w:r>
          <w:r w:rsidR="007A1649">
            <w:rPr>
              <w:rFonts w:ascii="Arial" w:hAnsi="Arial" w:cs="Arial"/>
              <w:noProof/>
              <w:sz w:val="22"/>
              <w:szCs w:val="22"/>
            </w:rPr>
            <w:t>7</w:t>
          </w:r>
          <w:r w:rsidRPr="003538F1">
            <w:rPr>
              <w:rFonts w:ascii="Arial" w:hAnsi="Arial" w:cs="Arial"/>
              <w:sz w:val="22"/>
              <w:szCs w:val="22"/>
            </w:rPr>
            <w:fldChar w:fldCharType="end"/>
          </w:r>
          <w:r w:rsidRPr="003538F1"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t>d</w:t>
          </w:r>
          <w:r w:rsidRPr="003538F1">
            <w:rPr>
              <w:rFonts w:ascii="Arial" w:hAnsi="Arial" w:cs="Arial"/>
              <w:sz w:val="22"/>
              <w:szCs w:val="22"/>
            </w:rPr>
            <w:t xml:space="preserve">e </w:t>
          </w:r>
          <w:r w:rsidRPr="003538F1">
            <w:rPr>
              <w:rFonts w:ascii="Arial" w:hAnsi="Arial" w:cs="Arial"/>
              <w:sz w:val="22"/>
              <w:szCs w:val="22"/>
            </w:rPr>
            <w:fldChar w:fldCharType="begin"/>
          </w:r>
          <w:r w:rsidRPr="003538F1">
            <w:rPr>
              <w:rFonts w:ascii="Arial" w:hAnsi="Arial" w:cs="Arial"/>
              <w:sz w:val="22"/>
              <w:szCs w:val="22"/>
            </w:rPr>
            <w:instrText xml:space="preserve"> NUMPAGES </w:instrText>
          </w:r>
          <w:r w:rsidRPr="003538F1">
            <w:rPr>
              <w:rFonts w:ascii="Arial" w:hAnsi="Arial" w:cs="Arial"/>
              <w:sz w:val="22"/>
              <w:szCs w:val="22"/>
            </w:rPr>
            <w:fldChar w:fldCharType="separate"/>
          </w:r>
          <w:r w:rsidR="007A1649">
            <w:rPr>
              <w:rFonts w:ascii="Arial" w:hAnsi="Arial" w:cs="Arial"/>
              <w:noProof/>
              <w:sz w:val="22"/>
              <w:szCs w:val="22"/>
            </w:rPr>
            <w:t>7</w:t>
          </w:r>
          <w:r w:rsidRPr="003538F1">
            <w:rPr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14:paraId="6BB561EC" w14:textId="7FE4159C" w:rsidR="002E55C6" w:rsidRDefault="002E55C6" w:rsidP="00117351">
    <w:pPr>
      <w:pStyle w:val="Encabezado"/>
      <w:tabs>
        <w:tab w:val="clear" w:pos="4252"/>
        <w:tab w:val="clear" w:pos="8504"/>
        <w:tab w:val="center" w:pos="4817"/>
      </w:tabs>
      <w:ind w:left="-851"/>
    </w:pPr>
    <w:r>
      <w:tab/>
    </w:r>
  </w:p>
  <w:p w14:paraId="287A8775" w14:textId="0EACE3C6" w:rsidR="002E55C6" w:rsidRPr="00DA369E" w:rsidRDefault="002E55C6">
    <w:pPr>
      <w:pStyle w:val="Encabezado"/>
      <w:rPr>
        <w:rFonts w:asciiTheme="minorHAnsi" w:hAnsi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D3011E9"/>
    <w:multiLevelType w:val="hybridMultilevel"/>
    <w:tmpl w:val="541AE5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94D66"/>
    <w:multiLevelType w:val="hybridMultilevel"/>
    <w:tmpl w:val="01D6AD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D1B3A"/>
    <w:multiLevelType w:val="hybridMultilevel"/>
    <w:tmpl w:val="541AE5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57541"/>
    <w:multiLevelType w:val="multilevel"/>
    <w:tmpl w:val="C622A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D301EFB"/>
    <w:multiLevelType w:val="hybridMultilevel"/>
    <w:tmpl w:val="092407CE"/>
    <w:lvl w:ilvl="0" w:tplc="B8EA8C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54C9A"/>
    <w:multiLevelType w:val="hybridMultilevel"/>
    <w:tmpl w:val="D9C62B70"/>
    <w:lvl w:ilvl="0" w:tplc="038A3BA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66E26"/>
    <w:multiLevelType w:val="hybridMultilevel"/>
    <w:tmpl w:val="F96EB30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429B4"/>
    <w:multiLevelType w:val="hybridMultilevel"/>
    <w:tmpl w:val="355EA8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4704A"/>
    <w:multiLevelType w:val="hybridMultilevel"/>
    <w:tmpl w:val="3D62280C"/>
    <w:lvl w:ilvl="0" w:tplc="080A000F">
      <w:start w:val="1"/>
      <w:numFmt w:val="decimal"/>
      <w:lvlText w:val="%1."/>
      <w:lvlJc w:val="left"/>
      <w:pPr>
        <w:ind w:left="655" w:hanging="360"/>
      </w:pPr>
    </w:lvl>
    <w:lvl w:ilvl="1" w:tplc="080A0019" w:tentative="1">
      <w:start w:val="1"/>
      <w:numFmt w:val="lowerLetter"/>
      <w:lvlText w:val="%2."/>
      <w:lvlJc w:val="left"/>
      <w:pPr>
        <w:ind w:left="1375" w:hanging="360"/>
      </w:pPr>
    </w:lvl>
    <w:lvl w:ilvl="2" w:tplc="080A001B" w:tentative="1">
      <w:start w:val="1"/>
      <w:numFmt w:val="lowerRoman"/>
      <w:lvlText w:val="%3."/>
      <w:lvlJc w:val="right"/>
      <w:pPr>
        <w:ind w:left="2095" w:hanging="180"/>
      </w:pPr>
    </w:lvl>
    <w:lvl w:ilvl="3" w:tplc="080A000F" w:tentative="1">
      <w:start w:val="1"/>
      <w:numFmt w:val="decimal"/>
      <w:lvlText w:val="%4."/>
      <w:lvlJc w:val="left"/>
      <w:pPr>
        <w:ind w:left="2815" w:hanging="360"/>
      </w:pPr>
    </w:lvl>
    <w:lvl w:ilvl="4" w:tplc="080A0019" w:tentative="1">
      <w:start w:val="1"/>
      <w:numFmt w:val="lowerLetter"/>
      <w:lvlText w:val="%5."/>
      <w:lvlJc w:val="left"/>
      <w:pPr>
        <w:ind w:left="3535" w:hanging="360"/>
      </w:pPr>
    </w:lvl>
    <w:lvl w:ilvl="5" w:tplc="080A001B" w:tentative="1">
      <w:start w:val="1"/>
      <w:numFmt w:val="lowerRoman"/>
      <w:lvlText w:val="%6."/>
      <w:lvlJc w:val="right"/>
      <w:pPr>
        <w:ind w:left="4255" w:hanging="180"/>
      </w:pPr>
    </w:lvl>
    <w:lvl w:ilvl="6" w:tplc="080A000F" w:tentative="1">
      <w:start w:val="1"/>
      <w:numFmt w:val="decimal"/>
      <w:lvlText w:val="%7."/>
      <w:lvlJc w:val="left"/>
      <w:pPr>
        <w:ind w:left="4975" w:hanging="360"/>
      </w:pPr>
    </w:lvl>
    <w:lvl w:ilvl="7" w:tplc="080A0019" w:tentative="1">
      <w:start w:val="1"/>
      <w:numFmt w:val="lowerLetter"/>
      <w:lvlText w:val="%8."/>
      <w:lvlJc w:val="left"/>
      <w:pPr>
        <w:ind w:left="5695" w:hanging="360"/>
      </w:pPr>
    </w:lvl>
    <w:lvl w:ilvl="8" w:tplc="080A001B" w:tentative="1">
      <w:start w:val="1"/>
      <w:numFmt w:val="lowerRoman"/>
      <w:lvlText w:val="%9."/>
      <w:lvlJc w:val="right"/>
      <w:pPr>
        <w:ind w:left="6415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12"/>
  </w:num>
  <w:num w:numId="9">
    <w:abstractNumId w:val="9"/>
  </w:num>
  <w:num w:numId="10">
    <w:abstractNumId w:val="4"/>
  </w:num>
  <w:num w:numId="11">
    <w:abstractNumId w:val="7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B3"/>
    <w:rsid w:val="00000F01"/>
    <w:rsid w:val="00005E1F"/>
    <w:rsid w:val="000120B2"/>
    <w:rsid w:val="00013323"/>
    <w:rsid w:val="000135B3"/>
    <w:rsid w:val="00016191"/>
    <w:rsid w:val="000223FE"/>
    <w:rsid w:val="00023FB4"/>
    <w:rsid w:val="000501B8"/>
    <w:rsid w:val="00056B7C"/>
    <w:rsid w:val="00065D1E"/>
    <w:rsid w:val="00070AE8"/>
    <w:rsid w:val="00083E85"/>
    <w:rsid w:val="0008406F"/>
    <w:rsid w:val="00086EFD"/>
    <w:rsid w:val="00096D0D"/>
    <w:rsid w:val="000A0FBE"/>
    <w:rsid w:val="000A771C"/>
    <w:rsid w:val="000B2120"/>
    <w:rsid w:val="000B5152"/>
    <w:rsid w:val="000B7A1E"/>
    <w:rsid w:val="000B7E90"/>
    <w:rsid w:val="000C0104"/>
    <w:rsid w:val="000C2AA4"/>
    <w:rsid w:val="000C3D19"/>
    <w:rsid w:val="000C58AE"/>
    <w:rsid w:val="000D01D6"/>
    <w:rsid w:val="000F3DDA"/>
    <w:rsid w:val="00105962"/>
    <w:rsid w:val="00106B15"/>
    <w:rsid w:val="00107B8B"/>
    <w:rsid w:val="001119D2"/>
    <w:rsid w:val="00113B23"/>
    <w:rsid w:val="00117351"/>
    <w:rsid w:val="001206D9"/>
    <w:rsid w:val="001306B6"/>
    <w:rsid w:val="001404C1"/>
    <w:rsid w:val="00141C45"/>
    <w:rsid w:val="0015712F"/>
    <w:rsid w:val="00157DB5"/>
    <w:rsid w:val="00166674"/>
    <w:rsid w:val="001721E3"/>
    <w:rsid w:val="0017498D"/>
    <w:rsid w:val="0019278E"/>
    <w:rsid w:val="00192FD6"/>
    <w:rsid w:val="001A704D"/>
    <w:rsid w:val="001B34D7"/>
    <w:rsid w:val="001B4020"/>
    <w:rsid w:val="001B5A82"/>
    <w:rsid w:val="001D3C35"/>
    <w:rsid w:val="001E6980"/>
    <w:rsid w:val="001F71BE"/>
    <w:rsid w:val="001F7A18"/>
    <w:rsid w:val="00214B6F"/>
    <w:rsid w:val="00221969"/>
    <w:rsid w:val="00231748"/>
    <w:rsid w:val="00242EBE"/>
    <w:rsid w:val="002617E3"/>
    <w:rsid w:val="00262E31"/>
    <w:rsid w:val="00272830"/>
    <w:rsid w:val="0029436F"/>
    <w:rsid w:val="00294F9B"/>
    <w:rsid w:val="00294FB0"/>
    <w:rsid w:val="002A486E"/>
    <w:rsid w:val="002B36F2"/>
    <w:rsid w:val="002B430E"/>
    <w:rsid w:val="002C0317"/>
    <w:rsid w:val="002C3D27"/>
    <w:rsid w:val="002C67FB"/>
    <w:rsid w:val="002D267E"/>
    <w:rsid w:val="002D2E98"/>
    <w:rsid w:val="002D4DA9"/>
    <w:rsid w:val="002E00D9"/>
    <w:rsid w:val="002E255E"/>
    <w:rsid w:val="002E55C6"/>
    <w:rsid w:val="002F04D7"/>
    <w:rsid w:val="00300053"/>
    <w:rsid w:val="00302696"/>
    <w:rsid w:val="00326A7E"/>
    <w:rsid w:val="003322B0"/>
    <w:rsid w:val="00344F91"/>
    <w:rsid w:val="003469F6"/>
    <w:rsid w:val="00353002"/>
    <w:rsid w:val="00356707"/>
    <w:rsid w:val="00356EF8"/>
    <w:rsid w:val="00362D14"/>
    <w:rsid w:val="00370EBB"/>
    <w:rsid w:val="00375E76"/>
    <w:rsid w:val="00384CC8"/>
    <w:rsid w:val="00391633"/>
    <w:rsid w:val="00397322"/>
    <w:rsid w:val="003A2351"/>
    <w:rsid w:val="003A64E5"/>
    <w:rsid w:val="003A7914"/>
    <w:rsid w:val="003B347A"/>
    <w:rsid w:val="003B5140"/>
    <w:rsid w:val="003C7F5A"/>
    <w:rsid w:val="003E5478"/>
    <w:rsid w:val="0040422F"/>
    <w:rsid w:val="00407649"/>
    <w:rsid w:val="00407CB7"/>
    <w:rsid w:val="004128A5"/>
    <w:rsid w:val="00412E92"/>
    <w:rsid w:val="0041406E"/>
    <w:rsid w:val="004155D1"/>
    <w:rsid w:val="0042191E"/>
    <w:rsid w:val="0043015D"/>
    <w:rsid w:val="004401BE"/>
    <w:rsid w:val="004436B2"/>
    <w:rsid w:val="0044461E"/>
    <w:rsid w:val="004465D1"/>
    <w:rsid w:val="00457687"/>
    <w:rsid w:val="004611E9"/>
    <w:rsid w:val="00461AEA"/>
    <w:rsid w:val="00465B93"/>
    <w:rsid w:val="00466D32"/>
    <w:rsid w:val="004723E0"/>
    <w:rsid w:val="00472B8B"/>
    <w:rsid w:val="004754B0"/>
    <w:rsid w:val="004838D3"/>
    <w:rsid w:val="004852B4"/>
    <w:rsid w:val="00492C98"/>
    <w:rsid w:val="004C1905"/>
    <w:rsid w:val="004C645E"/>
    <w:rsid w:val="004D0D97"/>
    <w:rsid w:val="004D262E"/>
    <w:rsid w:val="004D75EB"/>
    <w:rsid w:val="004D795A"/>
    <w:rsid w:val="004F14D6"/>
    <w:rsid w:val="004F48BB"/>
    <w:rsid w:val="004F5C91"/>
    <w:rsid w:val="00513B59"/>
    <w:rsid w:val="00523FD9"/>
    <w:rsid w:val="00526B85"/>
    <w:rsid w:val="00527AED"/>
    <w:rsid w:val="005319A2"/>
    <w:rsid w:val="005400C8"/>
    <w:rsid w:val="00541FA0"/>
    <w:rsid w:val="005501E5"/>
    <w:rsid w:val="00551C52"/>
    <w:rsid w:val="005542CE"/>
    <w:rsid w:val="005636B8"/>
    <w:rsid w:val="00564AA1"/>
    <w:rsid w:val="0056648F"/>
    <w:rsid w:val="00576550"/>
    <w:rsid w:val="005800FB"/>
    <w:rsid w:val="005B1899"/>
    <w:rsid w:val="005C1A68"/>
    <w:rsid w:val="005C6EE7"/>
    <w:rsid w:val="005D5CE6"/>
    <w:rsid w:val="005E7960"/>
    <w:rsid w:val="005F4D0C"/>
    <w:rsid w:val="006069B3"/>
    <w:rsid w:val="00614345"/>
    <w:rsid w:val="006143CD"/>
    <w:rsid w:val="00615FC1"/>
    <w:rsid w:val="006222CE"/>
    <w:rsid w:val="006224B8"/>
    <w:rsid w:val="00623F67"/>
    <w:rsid w:val="00625029"/>
    <w:rsid w:val="00631503"/>
    <w:rsid w:val="00631C59"/>
    <w:rsid w:val="00645221"/>
    <w:rsid w:val="00650F00"/>
    <w:rsid w:val="006533F7"/>
    <w:rsid w:val="00665377"/>
    <w:rsid w:val="00671060"/>
    <w:rsid w:val="00676D75"/>
    <w:rsid w:val="00680404"/>
    <w:rsid w:val="0068056B"/>
    <w:rsid w:val="006873D6"/>
    <w:rsid w:val="00691115"/>
    <w:rsid w:val="00691BC1"/>
    <w:rsid w:val="006A0242"/>
    <w:rsid w:val="006A1785"/>
    <w:rsid w:val="006B47A8"/>
    <w:rsid w:val="006C110C"/>
    <w:rsid w:val="006D5A64"/>
    <w:rsid w:val="006E1817"/>
    <w:rsid w:val="006F4A79"/>
    <w:rsid w:val="00700FCD"/>
    <w:rsid w:val="00704DDE"/>
    <w:rsid w:val="00706DEA"/>
    <w:rsid w:val="007112F8"/>
    <w:rsid w:val="007121B1"/>
    <w:rsid w:val="00712FAC"/>
    <w:rsid w:val="00715BD9"/>
    <w:rsid w:val="00715E70"/>
    <w:rsid w:val="007167C5"/>
    <w:rsid w:val="007232DA"/>
    <w:rsid w:val="00730E70"/>
    <w:rsid w:val="00732B06"/>
    <w:rsid w:val="00744917"/>
    <w:rsid w:val="00747208"/>
    <w:rsid w:val="00757B45"/>
    <w:rsid w:val="00762139"/>
    <w:rsid w:val="0077049D"/>
    <w:rsid w:val="00773D7C"/>
    <w:rsid w:val="00780614"/>
    <w:rsid w:val="007856E5"/>
    <w:rsid w:val="007911DE"/>
    <w:rsid w:val="007A031B"/>
    <w:rsid w:val="007A150A"/>
    <w:rsid w:val="007A1649"/>
    <w:rsid w:val="007B453E"/>
    <w:rsid w:val="007B77D9"/>
    <w:rsid w:val="007D2863"/>
    <w:rsid w:val="007D6941"/>
    <w:rsid w:val="007D6AEB"/>
    <w:rsid w:val="007E4C3D"/>
    <w:rsid w:val="007F06BF"/>
    <w:rsid w:val="00807EEE"/>
    <w:rsid w:val="00820E4B"/>
    <w:rsid w:val="00820EA8"/>
    <w:rsid w:val="0082209B"/>
    <w:rsid w:val="00832378"/>
    <w:rsid w:val="00832674"/>
    <w:rsid w:val="0085034D"/>
    <w:rsid w:val="00853C8B"/>
    <w:rsid w:val="00857B12"/>
    <w:rsid w:val="008612A6"/>
    <w:rsid w:val="0087390C"/>
    <w:rsid w:val="0087535E"/>
    <w:rsid w:val="00882DAC"/>
    <w:rsid w:val="00892FB2"/>
    <w:rsid w:val="008A352D"/>
    <w:rsid w:val="008A4B98"/>
    <w:rsid w:val="008A7529"/>
    <w:rsid w:val="008B3C5C"/>
    <w:rsid w:val="008B5C6E"/>
    <w:rsid w:val="008C2F4B"/>
    <w:rsid w:val="008C408B"/>
    <w:rsid w:val="008D6E41"/>
    <w:rsid w:val="008E51C5"/>
    <w:rsid w:val="008F5FCA"/>
    <w:rsid w:val="00903016"/>
    <w:rsid w:val="009134EC"/>
    <w:rsid w:val="0091574D"/>
    <w:rsid w:val="00923BF5"/>
    <w:rsid w:val="00927D26"/>
    <w:rsid w:val="009378A4"/>
    <w:rsid w:val="00940B8A"/>
    <w:rsid w:val="00944884"/>
    <w:rsid w:val="00951543"/>
    <w:rsid w:val="009539E8"/>
    <w:rsid w:val="00954982"/>
    <w:rsid w:val="009551E4"/>
    <w:rsid w:val="009738B6"/>
    <w:rsid w:val="009767F0"/>
    <w:rsid w:val="00980BC2"/>
    <w:rsid w:val="009916C6"/>
    <w:rsid w:val="00994442"/>
    <w:rsid w:val="0099551A"/>
    <w:rsid w:val="009A1C82"/>
    <w:rsid w:val="009B31FB"/>
    <w:rsid w:val="009B4C1D"/>
    <w:rsid w:val="009C30DB"/>
    <w:rsid w:val="009C74A2"/>
    <w:rsid w:val="009D7BAD"/>
    <w:rsid w:val="009E1CE6"/>
    <w:rsid w:val="009E7782"/>
    <w:rsid w:val="009F7C56"/>
    <w:rsid w:val="00A00EB4"/>
    <w:rsid w:val="00A04CD2"/>
    <w:rsid w:val="00A0549B"/>
    <w:rsid w:val="00A11000"/>
    <w:rsid w:val="00A12914"/>
    <w:rsid w:val="00A135D8"/>
    <w:rsid w:val="00A13CFD"/>
    <w:rsid w:val="00A20A9D"/>
    <w:rsid w:val="00A25D3F"/>
    <w:rsid w:val="00A310D2"/>
    <w:rsid w:val="00A312AC"/>
    <w:rsid w:val="00A359DA"/>
    <w:rsid w:val="00A403AB"/>
    <w:rsid w:val="00A47408"/>
    <w:rsid w:val="00A56432"/>
    <w:rsid w:val="00A61881"/>
    <w:rsid w:val="00A74259"/>
    <w:rsid w:val="00A751D2"/>
    <w:rsid w:val="00A75E62"/>
    <w:rsid w:val="00A77287"/>
    <w:rsid w:val="00A80DCC"/>
    <w:rsid w:val="00A94730"/>
    <w:rsid w:val="00A951E6"/>
    <w:rsid w:val="00A97377"/>
    <w:rsid w:val="00A97B8F"/>
    <w:rsid w:val="00AB57BA"/>
    <w:rsid w:val="00AC08D8"/>
    <w:rsid w:val="00AD0B1A"/>
    <w:rsid w:val="00AD5E77"/>
    <w:rsid w:val="00AE0A65"/>
    <w:rsid w:val="00AE35F5"/>
    <w:rsid w:val="00AF4B31"/>
    <w:rsid w:val="00B0198C"/>
    <w:rsid w:val="00B0677D"/>
    <w:rsid w:val="00B11864"/>
    <w:rsid w:val="00B11DAE"/>
    <w:rsid w:val="00B21C66"/>
    <w:rsid w:val="00B23E8A"/>
    <w:rsid w:val="00B2638D"/>
    <w:rsid w:val="00B42ABF"/>
    <w:rsid w:val="00B56B2B"/>
    <w:rsid w:val="00B6012E"/>
    <w:rsid w:val="00B657F5"/>
    <w:rsid w:val="00B72414"/>
    <w:rsid w:val="00B75460"/>
    <w:rsid w:val="00B90026"/>
    <w:rsid w:val="00B909C6"/>
    <w:rsid w:val="00B94CBD"/>
    <w:rsid w:val="00B950E2"/>
    <w:rsid w:val="00BA60E5"/>
    <w:rsid w:val="00BA7239"/>
    <w:rsid w:val="00BB06DC"/>
    <w:rsid w:val="00BB56F0"/>
    <w:rsid w:val="00BC0BB1"/>
    <w:rsid w:val="00BC3377"/>
    <w:rsid w:val="00BC7510"/>
    <w:rsid w:val="00BD4464"/>
    <w:rsid w:val="00BD4DDC"/>
    <w:rsid w:val="00BE6FA2"/>
    <w:rsid w:val="00BE7754"/>
    <w:rsid w:val="00BF6058"/>
    <w:rsid w:val="00C00380"/>
    <w:rsid w:val="00C03317"/>
    <w:rsid w:val="00C12BC0"/>
    <w:rsid w:val="00C1519F"/>
    <w:rsid w:val="00C16608"/>
    <w:rsid w:val="00C2256E"/>
    <w:rsid w:val="00C249D1"/>
    <w:rsid w:val="00C268BA"/>
    <w:rsid w:val="00C30202"/>
    <w:rsid w:val="00C31DCE"/>
    <w:rsid w:val="00C33253"/>
    <w:rsid w:val="00C35628"/>
    <w:rsid w:val="00C37285"/>
    <w:rsid w:val="00C516FA"/>
    <w:rsid w:val="00C51AF9"/>
    <w:rsid w:val="00C52182"/>
    <w:rsid w:val="00C62161"/>
    <w:rsid w:val="00C63AA4"/>
    <w:rsid w:val="00C652D7"/>
    <w:rsid w:val="00C738BA"/>
    <w:rsid w:val="00C815F0"/>
    <w:rsid w:val="00C8282F"/>
    <w:rsid w:val="00C85B0E"/>
    <w:rsid w:val="00C86743"/>
    <w:rsid w:val="00CA2B08"/>
    <w:rsid w:val="00CA6B63"/>
    <w:rsid w:val="00CB1139"/>
    <w:rsid w:val="00CB1AB9"/>
    <w:rsid w:val="00CB1B6B"/>
    <w:rsid w:val="00CB45B5"/>
    <w:rsid w:val="00CB7E59"/>
    <w:rsid w:val="00CC549B"/>
    <w:rsid w:val="00CC6487"/>
    <w:rsid w:val="00CC6E18"/>
    <w:rsid w:val="00CD6B3A"/>
    <w:rsid w:val="00CD6E7D"/>
    <w:rsid w:val="00CE1344"/>
    <w:rsid w:val="00CE2338"/>
    <w:rsid w:val="00CE5891"/>
    <w:rsid w:val="00D00465"/>
    <w:rsid w:val="00D016B2"/>
    <w:rsid w:val="00D03BDB"/>
    <w:rsid w:val="00D11D35"/>
    <w:rsid w:val="00D1259B"/>
    <w:rsid w:val="00D127C8"/>
    <w:rsid w:val="00D129F5"/>
    <w:rsid w:val="00D13B73"/>
    <w:rsid w:val="00D149FC"/>
    <w:rsid w:val="00D1520A"/>
    <w:rsid w:val="00D153F4"/>
    <w:rsid w:val="00D20E23"/>
    <w:rsid w:val="00D23D90"/>
    <w:rsid w:val="00D311BF"/>
    <w:rsid w:val="00D35394"/>
    <w:rsid w:val="00D37A9B"/>
    <w:rsid w:val="00D4100C"/>
    <w:rsid w:val="00D439C9"/>
    <w:rsid w:val="00D55B00"/>
    <w:rsid w:val="00D5662D"/>
    <w:rsid w:val="00D72A47"/>
    <w:rsid w:val="00D96CBE"/>
    <w:rsid w:val="00DA2CB1"/>
    <w:rsid w:val="00DA369E"/>
    <w:rsid w:val="00DA7C06"/>
    <w:rsid w:val="00DB00C7"/>
    <w:rsid w:val="00DB0416"/>
    <w:rsid w:val="00DB3BFA"/>
    <w:rsid w:val="00DB55F0"/>
    <w:rsid w:val="00DB6D73"/>
    <w:rsid w:val="00DC5341"/>
    <w:rsid w:val="00DD031E"/>
    <w:rsid w:val="00DD04EC"/>
    <w:rsid w:val="00DE3582"/>
    <w:rsid w:val="00DE509F"/>
    <w:rsid w:val="00DE570F"/>
    <w:rsid w:val="00DE6895"/>
    <w:rsid w:val="00DF4FEA"/>
    <w:rsid w:val="00E004BC"/>
    <w:rsid w:val="00E10B21"/>
    <w:rsid w:val="00E2752C"/>
    <w:rsid w:val="00E33616"/>
    <w:rsid w:val="00E3540B"/>
    <w:rsid w:val="00E355CD"/>
    <w:rsid w:val="00E42BC3"/>
    <w:rsid w:val="00E451E2"/>
    <w:rsid w:val="00E47E29"/>
    <w:rsid w:val="00E86E3E"/>
    <w:rsid w:val="00E90282"/>
    <w:rsid w:val="00E90935"/>
    <w:rsid w:val="00E91603"/>
    <w:rsid w:val="00E93411"/>
    <w:rsid w:val="00EA6C3C"/>
    <w:rsid w:val="00EA7100"/>
    <w:rsid w:val="00EB668D"/>
    <w:rsid w:val="00EC799F"/>
    <w:rsid w:val="00ED0C1F"/>
    <w:rsid w:val="00EE0D09"/>
    <w:rsid w:val="00EE5670"/>
    <w:rsid w:val="00EF1C26"/>
    <w:rsid w:val="00EF2CF5"/>
    <w:rsid w:val="00EF3365"/>
    <w:rsid w:val="00EF5D3E"/>
    <w:rsid w:val="00EF6EAC"/>
    <w:rsid w:val="00F02761"/>
    <w:rsid w:val="00F05DBB"/>
    <w:rsid w:val="00F071DF"/>
    <w:rsid w:val="00F14736"/>
    <w:rsid w:val="00F14A82"/>
    <w:rsid w:val="00F32173"/>
    <w:rsid w:val="00F35919"/>
    <w:rsid w:val="00F5673B"/>
    <w:rsid w:val="00F6325F"/>
    <w:rsid w:val="00F66D24"/>
    <w:rsid w:val="00F70F98"/>
    <w:rsid w:val="00F72470"/>
    <w:rsid w:val="00F81505"/>
    <w:rsid w:val="00F85BE0"/>
    <w:rsid w:val="00F8711F"/>
    <w:rsid w:val="00F93141"/>
    <w:rsid w:val="00FA403F"/>
    <w:rsid w:val="00FA4A87"/>
    <w:rsid w:val="00FA7C42"/>
    <w:rsid w:val="00FB4DD5"/>
    <w:rsid w:val="00FD047C"/>
    <w:rsid w:val="00FD1DD8"/>
    <w:rsid w:val="00FD1EB4"/>
    <w:rsid w:val="00FD4849"/>
    <w:rsid w:val="00FF17E6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1A670B8B"/>
  <w15:docId w15:val="{1999707E-496D-45AC-8A67-3FC50DFF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C1519F"/>
    <w:pPr>
      <w:keepNext/>
      <w:spacing w:line="240" w:lineRule="atLeast"/>
      <w:outlineLvl w:val="5"/>
    </w:pPr>
    <w:rPr>
      <w:b/>
      <w:position w:val="-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650F0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650F00"/>
    <w:rPr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016191"/>
    <w:pPr>
      <w:suppressAutoHyphens/>
    </w:pPr>
    <w:rPr>
      <w:sz w:val="22"/>
      <w:szCs w:val="20"/>
      <w:lang w:val="es-ES_tradnl" w:eastAsia="ar-SA"/>
    </w:rPr>
  </w:style>
  <w:style w:type="paragraph" w:customStyle="1" w:styleId="Vietas">
    <w:name w:val="Viñetas"/>
    <w:basedOn w:val="Normal"/>
    <w:rsid w:val="00016191"/>
    <w:pPr>
      <w:tabs>
        <w:tab w:val="num" w:pos="0"/>
      </w:tabs>
      <w:suppressAutoHyphens/>
      <w:ind w:left="720" w:hanging="360"/>
    </w:pPr>
    <w:rPr>
      <w:rFonts w:ascii="Arial" w:hAnsi="Arial"/>
      <w:sz w:val="20"/>
      <w:szCs w:val="20"/>
      <w:lang w:val="es-ES_tradnl" w:eastAsia="ar-SA"/>
    </w:rPr>
  </w:style>
  <w:style w:type="paragraph" w:styleId="Sangradetextonormal">
    <w:name w:val="Body Text Indent"/>
    <w:basedOn w:val="Normal"/>
    <w:link w:val="SangradetextonormalCar"/>
    <w:semiHidden/>
    <w:unhideWhenUsed/>
    <w:rsid w:val="0011735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17351"/>
    <w:rPr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semiHidden/>
    <w:unhideWhenUsed/>
    <w:rsid w:val="004D26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4D262E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840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efdecomentario">
    <w:name w:val="annotation reference"/>
    <w:basedOn w:val="Fuentedeprrafopredeter"/>
    <w:semiHidden/>
    <w:unhideWhenUsed/>
    <w:rsid w:val="00A20A9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A20A9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20A9D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20A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20A9D"/>
    <w:rPr>
      <w:b/>
      <w:bCs/>
      <w:lang w:eastAsia="es-ES"/>
    </w:rPr>
  </w:style>
  <w:style w:type="character" w:customStyle="1" w:styleId="Ttulo6Car">
    <w:name w:val="Título 6 Car"/>
    <w:basedOn w:val="Fuentedeprrafopredeter"/>
    <w:link w:val="Ttulo6"/>
    <w:rsid w:val="00C1519F"/>
    <w:rPr>
      <w:b/>
      <w:position w:val="-6"/>
      <w:sz w:val="24"/>
      <w:lang w:val="es-ES_tradnl" w:eastAsia="es-ES"/>
    </w:rPr>
  </w:style>
  <w:style w:type="table" w:styleId="Tablaconcuadrcula">
    <w:name w:val="Table Grid"/>
    <w:basedOn w:val="Tablanormal"/>
    <w:rsid w:val="00C1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75512-04BC-4428-88FE-0E29CE26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1317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8548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3407953</vt:i4>
      </vt:variant>
      <vt:variant>
        <vt:i4>0</vt:i4>
      </vt:variant>
      <vt:variant>
        <vt:i4>0</vt:i4>
      </vt:variant>
      <vt:variant>
        <vt:i4>5</vt:i4>
      </vt:variant>
      <vt:variant>
        <vt:lpwstr>mailto:posgrado@dgest.gob.mx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SECRETARIA DE EDUCACION PUBLICA</dc:creator>
  <cp:lastModifiedBy>Sub. Posgrado e Inv</cp:lastModifiedBy>
  <cp:revision>7</cp:revision>
  <cp:lastPrinted>2023-01-23T14:46:00Z</cp:lastPrinted>
  <dcterms:created xsi:type="dcterms:W3CDTF">2024-07-11T17:46:00Z</dcterms:created>
  <dcterms:modified xsi:type="dcterms:W3CDTF">2024-07-12T19:27:00Z</dcterms:modified>
</cp:coreProperties>
</file>